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7A74" w:rsidRDefault="00D67A74" w:rsidP="00D67A74">
      <w:pPr>
        <w:tabs>
          <w:tab w:val="left" w:pos="1620"/>
        </w:tabs>
        <w:ind w:left="720" w:right="480" w:firstLine="360"/>
        <w:jc w:val="center"/>
      </w:pPr>
    </w:p>
    <w:p w:rsidR="00D67A74" w:rsidRPr="00785F5F" w:rsidRDefault="005F04FF" w:rsidP="008F38F2">
      <w:pPr>
        <w:tabs>
          <w:tab w:val="left" w:pos="1620"/>
        </w:tabs>
        <w:ind w:right="480"/>
        <w:jc w:val="center"/>
        <w:rPr>
          <w:b/>
          <w:color w:val="000000"/>
          <w:sz w:val="28"/>
          <w:szCs w:val="28"/>
        </w:rPr>
      </w:pPr>
      <w:r w:rsidRPr="00785F5F">
        <w:rPr>
          <w:b/>
          <w:color w:val="000000"/>
          <w:sz w:val="28"/>
          <w:szCs w:val="28"/>
        </w:rPr>
        <w:t>Zasad</w:t>
      </w:r>
      <w:r w:rsidR="00A068BC" w:rsidRPr="00785F5F">
        <w:rPr>
          <w:b/>
          <w:color w:val="000000"/>
          <w:sz w:val="28"/>
          <w:szCs w:val="28"/>
        </w:rPr>
        <w:t>y i kryteria</w:t>
      </w:r>
      <w:r w:rsidRPr="00785F5F">
        <w:rPr>
          <w:b/>
          <w:color w:val="000000"/>
          <w:sz w:val="28"/>
          <w:szCs w:val="28"/>
        </w:rPr>
        <w:t xml:space="preserve"> przygotowywania oraz oceny prac licencjackich i magisterskich na kierunku Pielęgniarstwo</w:t>
      </w:r>
    </w:p>
    <w:p w:rsidR="008F38F2" w:rsidRPr="00785F5F" w:rsidRDefault="008F38F2" w:rsidP="008F38F2">
      <w:pPr>
        <w:tabs>
          <w:tab w:val="left" w:pos="1620"/>
        </w:tabs>
        <w:ind w:right="480"/>
        <w:jc w:val="center"/>
        <w:rPr>
          <w:sz w:val="28"/>
          <w:szCs w:val="28"/>
        </w:rPr>
      </w:pPr>
    </w:p>
    <w:p w:rsidR="00D67A74" w:rsidRPr="00785F5F" w:rsidRDefault="00D67A74" w:rsidP="008F38F2">
      <w:pPr>
        <w:tabs>
          <w:tab w:val="left" w:pos="1620"/>
        </w:tabs>
        <w:ind w:left="720" w:right="480" w:firstLine="360"/>
        <w:jc w:val="center"/>
        <w:rPr>
          <w:b/>
          <w:bCs/>
        </w:rPr>
      </w:pPr>
      <w:r w:rsidRPr="00785F5F">
        <w:rPr>
          <w:b/>
        </w:rPr>
        <w:t xml:space="preserve">Organizacja i przebieg egzaminu dyplomowego </w:t>
      </w:r>
      <w:r w:rsidR="008A5308" w:rsidRPr="00785F5F">
        <w:rPr>
          <w:b/>
        </w:rPr>
        <w:t xml:space="preserve">licencjackiego </w:t>
      </w:r>
      <w:r w:rsidRPr="00785F5F">
        <w:rPr>
          <w:b/>
          <w:lang w:eastAsia="ar-SA"/>
        </w:rPr>
        <w:t>na Kierunku Pielęgniarstwo</w:t>
      </w:r>
      <w:r w:rsidR="008F38F2" w:rsidRPr="00785F5F">
        <w:rPr>
          <w:b/>
          <w:bCs/>
        </w:rPr>
        <w:t xml:space="preserve"> </w:t>
      </w:r>
      <w:r w:rsidRPr="00785F5F">
        <w:rPr>
          <w:b/>
          <w:lang w:eastAsia="ar-SA"/>
        </w:rPr>
        <w:t>w Wyższej Szkole Agrobiznesu w Łomży</w:t>
      </w:r>
    </w:p>
    <w:p w:rsidR="00D67A74" w:rsidRPr="00785F5F" w:rsidRDefault="00D67A74" w:rsidP="00D67A74">
      <w:pPr>
        <w:pStyle w:val="Nagwek6"/>
        <w:widowControl w:val="0"/>
        <w:numPr>
          <w:ilvl w:val="5"/>
          <w:numId w:val="2"/>
        </w:numPr>
        <w:shd w:val="clear" w:color="auto" w:fill="FFFFFF"/>
        <w:tabs>
          <w:tab w:val="clear" w:pos="0"/>
          <w:tab w:val="left" w:pos="14"/>
        </w:tabs>
        <w:suppressAutoHyphens/>
        <w:spacing w:line="360" w:lineRule="auto"/>
        <w:ind w:left="14" w:right="19"/>
        <w:rPr>
          <w:spacing w:val="-7"/>
          <w:sz w:val="24"/>
          <w:lang w:eastAsia="ar-SA"/>
        </w:rPr>
      </w:pPr>
    </w:p>
    <w:p w:rsidR="005F04FF" w:rsidRPr="00785F5F" w:rsidRDefault="005F04FF" w:rsidP="005F04FF">
      <w:pPr>
        <w:tabs>
          <w:tab w:val="left" w:pos="540"/>
        </w:tabs>
        <w:jc w:val="both"/>
        <w:rPr>
          <w:bCs/>
        </w:rPr>
      </w:pPr>
      <w:r w:rsidRPr="00785F5F">
        <w:rPr>
          <w:bCs/>
        </w:rPr>
        <w:t>I. Podstawa prawna:</w:t>
      </w:r>
    </w:p>
    <w:p w:rsidR="005F04FF" w:rsidRPr="00785F5F" w:rsidRDefault="005F04FF" w:rsidP="005F04FF">
      <w:pPr>
        <w:numPr>
          <w:ilvl w:val="0"/>
          <w:numId w:val="17"/>
        </w:numPr>
        <w:tabs>
          <w:tab w:val="left" w:pos="540"/>
        </w:tabs>
        <w:jc w:val="both"/>
        <w:rPr>
          <w:bCs/>
          <w:color w:val="000000"/>
        </w:rPr>
      </w:pPr>
      <w:r w:rsidRPr="00785F5F">
        <w:rPr>
          <w:bCs/>
          <w:color w:val="000000"/>
        </w:rPr>
        <w:t>Regulamin studiów WSA w Łomży</w:t>
      </w:r>
      <w:r w:rsidR="004A16CC" w:rsidRPr="00785F5F">
        <w:rPr>
          <w:bCs/>
          <w:color w:val="000000"/>
        </w:rPr>
        <w:t xml:space="preserve"> </w:t>
      </w:r>
      <w:r w:rsidRPr="00785F5F">
        <w:rPr>
          <w:bCs/>
          <w:color w:val="000000"/>
        </w:rPr>
        <w:t xml:space="preserve">- załącznik do Uchwały Senatu Wyższej Szkoły Agrobiznesu w Łomży z dnia </w:t>
      </w:r>
      <w:r w:rsidR="00165D1E">
        <w:rPr>
          <w:bCs/>
          <w:color w:val="000000"/>
        </w:rPr>
        <w:t>20</w:t>
      </w:r>
      <w:r w:rsidRPr="00785F5F">
        <w:rPr>
          <w:bCs/>
          <w:color w:val="000000"/>
        </w:rPr>
        <w:t xml:space="preserve"> maja 201</w:t>
      </w:r>
      <w:r w:rsidR="00165D1E">
        <w:rPr>
          <w:bCs/>
          <w:color w:val="000000"/>
        </w:rPr>
        <w:t>7</w:t>
      </w:r>
      <w:r w:rsidRPr="00785F5F">
        <w:rPr>
          <w:bCs/>
          <w:color w:val="000000"/>
        </w:rPr>
        <w:t xml:space="preserve"> r</w:t>
      </w:r>
      <w:r w:rsidRPr="00785F5F">
        <w:rPr>
          <w:bCs/>
          <w:i/>
          <w:color w:val="000000"/>
        </w:rPr>
        <w:t>. w/s zmian</w:t>
      </w:r>
      <w:r w:rsidR="00752BD2" w:rsidRPr="00785F5F">
        <w:rPr>
          <w:bCs/>
          <w:i/>
          <w:color w:val="000000"/>
        </w:rPr>
        <w:t>y</w:t>
      </w:r>
      <w:r w:rsidRPr="00785F5F">
        <w:rPr>
          <w:bCs/>
          <w:i/>
          <w:color w:val="000000"/>
        </w:rPr>
        <w:t xml:space="preserve"> Regulaminu studió</w:t>
      </w:r>
      <w:r w:rsidR="00752BD2" w:rsidRPr="00785F5F">
        <w:rPr>
          <w:bCs/>
          <w:i/>
          <w:color w:val="000000"/>
        </w:rPr>
        <w:t>w</w:t>
      </w:r>
      <w:r w:rsidRPr="00785F5F">
        <w:rPr>
          <w:bCs/>
          <w:color w:val="000000"/>
        </w:rPr>
        <w:t>.</w:t>
      </w:r>
    </w:p>
    <w:p w:rsidR="00165D1E" w:rsidRPr="00AE397A" w:rsidRDefault="00165D1E" w:rsidP="00AE397A">
      <w:pPr>
        <w:numPr>
          <w:ilvl w:val="0"/>
          <w:numId w:val="17"/>
        </w:numPr>
        <w:tabs>
          <w:tab w:val="left" w:pos="540"/>
        </w:tabs>
        <w:jc w:val="both"/>
      </w:pPr>
      <w:r>
        <w:t>Dla studentów rozpoczynających w roku akademickim 20</w:t>
      </w:r>
      <w:r w:rsidR="00ED670A">
        <w:t>21</w:t>
      </w:r>
      <w:r>
        <w:t>/20</w:t>
      </w:r>
      <w:r w:rsidR="00ED670A">
        <w:t>22</w:t>
      </w:r>
      <w:r>
        <w:t xml:space="preserve">: </w:t>
      </w:r>
      <w:r w:rsidR="00AE397A" w:rsidRPr="00AE397A">
        <w:t>Rozporządzenie Ministra Zdrowia z dnia 14 czerwca 2012 r. w sprawie szczegółowych warunków prowadzenia studiów dla pielęgniarek i położnych, które posiadają świadectwo dojrzałości i ukończyły liceum medyczne lub szkołę policealną albo szkołę pomaturalną, kształcącą w zawodzie pielęgniarki i położnej</w:t>
      </w:r>
      <w:r w:rsidR="00AE397A">
        <w:t xml:space="preserve"> </w:t>
      </w:r>
      <w:r w:rsidRPr="00AE397A">
        <w:rPr>
          <w:bCs/>
          <w:color w:val="000000"/>
        </w:rPr>
        <w:t xml:space="preserve">oraz </w:t>
      </w:r>
      <w:r w:rsidR="00AE397A" w:rsidRPr="00E9184C">
        <w:t xml:space="preserve">Rozporządzenie Ministra Nauki i Szkolnictwa Wyższego z dnia </w:t>
      </w:r>
      <w:r w:rsidR="00AE397A">
        <w:t>26</w:t>
      </w:r>
      <w:r w:rsidR="00AE397A" w:rsidRPr="00E9184C">
        <w:t xml:space="preserve"> </w:t>
      </w:r>
      <w:r w:rsidR="00AE397A">
        <w:t>lipca</w:t>
      </w:r>
      <w:r w:rsidR="00AE397A" w:rsidRPr="00E9184C">
        <w:t xml:space="preserve"> 201</w:t>
      </w:r>
      <w:r w:rsidR="00AE397A">
        <w:t>9</w:t>
      </w:r>
      <w:r w:rsidR="00AE397A" w:rsidRPr="00E9184C">
        <w:t xml:space="preserve"> r.</w:t>
      </w:r>
      <w:r w:rsidR="00AE397A">
        <w:t xml:space="preserve"> </w:t>
      </w:r>
      <w:r w:rsidR="00AE397A" w:rsidRPr="00E9184C">
        <w:t xml:space="preserve">w sprawie standardów kształcenia </w:t>
      </w:r>
      <w:r w:rsidR="00AE397A">
        <w:t>przygotowującego do wykonywania zawodu</w:t>
      </w:r>
      <w:r w:rsidR="00AE397A" w:rsidRPr="00E9184C">
        <w:t xml:space="preserve"> lekar</w:t>
      </w:r>
      <w:r w:rsidR="00AE397A">
        <w:t>za</w:t>
      </w:r>
      <w:r w:rsidR="00AE397A" w:rsidRPr="00E9184C">
        <w:t>, lekar</w:t>
      </w:r>
      <w:r w:rsidR="00AE397A">
        <w:t xml:space="preserve">za </w:t>
      </w:r>
      <w:r w:rsidR="00AE397A" w:rsidRPr="00E9184C">
        <w:t>dentysty, farmac</w:t>
      </w:r>
      <w:r w:rsidR="00AE397A">
        <w:t>euty, pielęgniarki,  położnej, diagnosty laboratoryjnego, fizjoterapeuty i ratownika medycznego (Dz. U. 2019, poz. 1573</w:t>
      </w:r>
      <w:r w:rsidRPr="00AE397A">
        <w:rPr>
          <w:bCs/>
          <w:color w:val="000000"/>
        </w:rPr>
        <w:t>.</w:t>
      </w:r>
    </w:p>
    <w:p w:rsidR="00D67A74" w:rsidRPr="00785F5F" w:rsidRDefault="00D67A74" w:rsidP="00D67A74">
      <w:pPr>
        <w:shd w:val="clear" w:color="auto" w:fill="FFFFFF"/>
        <w:ind w:left="14" w:right="19"/>
        <w:jc w:val="both"/>
        <w:rPr>
          <w:lang w:eastAsia="ar-SA"/>
        </w:rPr>
      </w:pPr>
    </w:p>
    <w:p w:rsidR="00D67A74" w:rsidRPr="00785F5F" w:rsidRDefault="00D67A74" w:rsidP="00D67A74">
      <w:pPr>
        <w:shd w:val="clear" w:color="auto" w:fill="FFFFFF"/>
        <w:ind w:left="14" w:right="19" w:firstLine="15"/>
        <w:jc w:val="both"/>
        <w:rPr>
          <w:color w:val="000000"/>
          <w:spacing w:val="-9"/>
          <w:lang w:eastAsia="ar-SA"/>
        </w:rPr>
      </w:pPr>
      <w:r w:rsidRPr="00785F5F">
        <w:rPr>
          <w:color w:val="000000"/>
          <w:spacing w:val="-7"/>
          <w:lang w:eastAsia="ar-SA"/>
        </w:rPr>
        <w:t>II. Egzamin dyplomowy powinien</w:t>
      </w:r>
      <w:r w:rsidRPr="00785F5F">
        <w:rPr>
          <w:color w:val="000000"/>
          <w:spacing w:val="-9"/>
          <w:lang w:eastAsia="ar-SA"/>
        </w:rPr>
        <w:t>:</w:t>
      </w:r>
    </w:p>
    <w:p w:rsidR="00D67A74" w:rsidRPr="00785F5F" w:rsidRDefault="00D67A74" w:rsidP="00D67A74">
      <w:pPr>
        <w:numPr>
          <w:ilvl w:val="0"/>
          <w:numId w:val="4"/>
        </w:numPr>
        <w:shd w:val="clear" w:color="auto" w:fill="FFFFFF"/>
        <w:tabs>
          <w:tab w:val="clear" w:pos="720"/>
          <w:tab w:val="num" w:pos="360"/>
        </w:tabs>
        <w:suppressAutoHyphens/>
        <w:ind w:left="360" w:right="19"/>
        <w:jc w:val="both"/>
        <w:rPr>
          <w:color w:val="000000"/>
          <w:spacing w:val="-8"/>
          <w:lang w:eastAsia="ar-SA"/>
        </w:rPr>
      </w:pPr>
      <w:r w:rsidRPr="00785F5F">
        <w:rPr>
          <w:color w:val="000000"/>
          <w:spacing w:val="-7"/>
          <w:lang w:eastAsia="ar-SA"/>
        </w:rPr>
        <w:t>zapewnić obiektywność oceny, czyli zgodność wyników oceniania z rzeczywisty</w:t>
      </w:r>
      <w:r w:rsidRPr="00785F5F">
        <w:rPr>
          <w:color w:val="000000"/>
          <w:spacing w:val="-8"/>
          <w:lang w:eastAsia="ar-SA"/>
        </w:rPr>
        <w:t>mi osiągnięciami studenta,</w:t>
      </w:r>
    </w:p>
    <w:p w:rsidR="00D67A74" w:rsidRPr="00785F5F" w:rsidRDefault="00D67A74" w:rsidP="00D67A74">
      <w:pPr>
        <w:numPr>
          <w:ilvl w:val="0"/>
          <w:numId w:val="4"/>
        </w:numPr>
        <w:shd w:val="clear" w:color="auto" w:fill="FFFFFF"/>
        <w:tabs>
          <w:tab w:val="clear" w:pos="720"/>
          <w:tab w:val="num" w:pos="360"/>
        </w:tabs>
        <w:suppressAutoHyphens/>
        <w:ind w:left="360" w:right="19"/>
        <w:jc w:val="both"/>
        <w:rPr>
          <w:color w:val="000000"/>
          <w:spacing w:val="-8"/>
          <w:lang w:eastAsia="ar-SA"/>
        </w:rPr>
      </w:pPr>
      <w:r w:rsidRPr="00785F5F">
        <w:rPr>
          <w:color w:val="000000"/>
          <w:spacing w:val="-8"/>
          <w:lang w:eastAsia="ar-SA"/>
        </w:rPr>
        <w:t>sprawdzić przygotowanie studentów do zawodu, a nie tylko opanowanie wiedzy z zakresu  pielęgniarstwa,</w:t>
      </w:r>
    </w:p>
    <w:p w:rsidR="00D67A74" w:rsidRPr="00785F5F" w:rsidRDefault="00D67A74" w:rsidP="00D67A74">
      <w:pPr>
        <w:numPr>
          <w:ilvl w:val="0"/>
          <w:numId w:val="4"/>
        </w:numPr>
        <w:shd w:val="clear" w:color="auto" w:fill="FFFFFF"/>
        <w:tabs>
          <w:tab w:val="clear" w:pos="720"/>
          <w:tab w:val="num" w:pos="360"/>
        </w:tabs>
        <w:suppressAutoHyphens/>
        <w:ind w:left="360" w:right="19"/>
        <w:jc w:val="both"/>
        <w:rPr>
          <w:color w:val="000000"/>
          <w:spacing w:val="-7"/>
          <w:lang w:eastAsia="ar-SA"/>
        </w:rPr>
      </w:pPr>
      <w:r w:rsidRPr="00785F5F">
        <w:rPr>
          <w:color w:val="000000"/>
          <w:spacing w:val="-7"/>
          <w:lang w:eastAsia="ar-SA"/>
        </w:rPr>
        <w:t xml:space="preserve">skontrolować umiejętności posługiwania się zdobytą wiedzą, </w:t>
      </w:r>
    </w:p>
    <w:p w:rsidR="00D67A74" w:rsidRPr="00785F5F" w:rsidRDefault="00D67A74" w:rsidP="00D67A74">
      <w:pPr>
        <w:numPr>
          <w:ilvl w:val="0"/>
          <w:numId w:val="4"/>
        </w:numPr>
        <w:shd w:val="clear" w:color="auto" w:fill="FFFFFF"/>
        <w:tabs>
          <w:tab w:val="clear" w:pos="720"/>
          <w:tab w:val="num" w:pos="360"/>
        </w:tabs>
        <w:suppressAutoHyphens/>
        <w:ind w:left="360" w:right="19"/>
        <w:jc w:val="both"/>
        <w:rPr>
          <w:color w:val="000000"/>
          <w:spacing w:val="-6"/>
          <w:lang w:eastAsia="ar-SA"/>
        </w:rPr>
      </w:pPr>
      <w:r w:rsidRPr="00785F5F">
        <w:rPr>
          <w:color w:val="000000"/>
          <w:spacing w:val="-5"/>
          <w:lang w:eastAsia="ar-SA"/>
        </w:rPr>
        <w:t xml:space="preserve">ocenić </w:t>
      </w:r>
      <w:r w:rsidRPr="00785F5F">
        <w:rPr>
          <w:color w:val="000000"/>
          <w:spacing w:val="-3"/>
          <w:lang w:eastAsia="ar-SA"/>
        </w:rPr>
        <w:t xml:space="preserve">stopień </w:t>
      </w:r>
      <w:r w:rsidRPr="00785F5F">
        <w:rPr>
          <w:color w:val="000000"/>
          <w:spacing w:val="-2"/>
          <w:lang w:eastAsia="ar-SA"/>
        </w:rPr>
        <w:t>przygotowania absolwenta do samodzielnego i bezpiecznego pełnienia roli zaw</w:t>
      </w:r>
      <w:r w:rsidRPr="00785F5F">
        <w:rPr>
          <w:color w:val="000000"/>
          <w:spacing w:val="-6"/>
          <w:lang w:eastAsia="ar-SA"/>
        </w:rPr>
        <w:t>odowej,</w:t>
      </w:r>
    </w:p>
    <w:p w:rsidR="00D67A74" w:rsidRPr="00785F5F" w:rsidRDefault="00D67A74" w:rsidP="00D67A74">
      <w:pPr>
        <w:numPr>
          <w:ilvl w:val="0"/>
          <w:numId w:val="4"/>
        </w:numPr>
        <w:shd w:val="clear" w:color="auto" w:fill="FFFFFF"/>
        <w:tabs>
          <w:tab w:val="clear" w:pos="720"/>
          <w:tab w:val="num" w:pos="360"/>
        </w:tabs>
        <w:suppressAutoHyphens/>
        <w:ind w:left="360" w:right="19"/>
        <w:jc w:val="both"/>
        <w:rPr>
          <w:color w:val="000000"/>
          <w:spacing w:val="-16"/>
          <w:lang w:eastAsia="ar-SA"/>
        </w:rPr>
      </w:pPr>
      <w:r w:rsidRPr="00785F5F">
        <w:rPr>
          <w:color w:val="000000"/>
          <w:spacing w:val="-3"/>
          <w:lang w:eastAsia="ar-SA"/>
        </w:rPr>
        <w:t xml:space="preserve">ocenić poziom umiejętności intelektualnych </w:t>
      </w:r>
      <w:r w:rsidRPr="00785F5F">
        <w:rPr>
          <w:color w:val="000000"/>
          <w:spacing w:val="-4"/>
          <w:lang w:eastAsia="ar-SA"/>
        </w:rPr>
        <w:t>i praktycznych oraz postaw niezbędnych do realizacji funkcji zawodo</w:t>
      </w:r>
      <w:r w:rsidRPr="00785F5F">
        <w:rPr>
          <w:color w:val="000000"/>
          <w:spacing w:val="-16"/>
          <w:lang w:eastAsia="ar-SA"/>
        </w:rPr>
        <w:t>wych licencjata  pielęgniarstwa.</w:t>
      </w:r>
    </w:p>
    <w:p w:rsidR="00D67A74" w:rsidRPr="00785F5F" w:rsidRDefault="00D67A74" w:rsidP="00D67A74">
      <w:pPr>
        <w:shd w:val="clear" w:color="auto" w:fill="FFFFFF"/>
        <w:tabs>
          <w:tab w:val="left" w:pos="360"/>
        </w:tabs>
        <w:ind w:left="360" w:right="19" w:hanging="360"/>
        <w:jc w:val="both"/>
        <w:rPr>
          <w:lang w:eastAsia="ar-SA"/>
        </w:rPr>
      </w:pPr>
    </w:p>
    <w:p w:rsidR="00D67A74" w:rsidRPr="00785F5F" w:rsidRDefault="00D67A74" w:rsidP="00D67A74">
      <w:pPr>
        <w:shd w:val="clear" w:color="auto" w:fill="FFFFFF"/>
        <w:ind w:left="14" w:right="19"/>
        <w:jc w:val="both"/>
        <w:rPr>
          <w:color w:val="000000"/>
          <w:spacing w:val="-1"/>
          <w:lang w:eastAsia="ar-SA"/>
        </w:rPr>
      </w:pPr>
      <w:r w:rsidRPr="00785F5F">
        <w:rPr>
          <w:color w:val="000000"/>
          <w:spacing w:val="-1"/>
          <w:lang w:eastAsia="ar-SA"/>
        </w:rPr>
        <w:t>III. Etapy egzaminu dyplomowego</w:t>
      </w:r>
      <w:r w:rsidR="00752BD2" w:rsidRPr="00785F5F">
        <w:rPr>
          <w:color w:val="000000"/>
          <w:spacing w:val="-1"/>
          <w:lang w:eastAsia="ar-SA"/>
        </w:rPr>
        <w:t xml:space="preserve"> licencjackiego</w:t>
      </w:r>
      <w:r w:rsidRPr="00785F5F">
        <w:rPr>
          <w:color w:val="000000"/>
          <w:spacing w:val="-1"/>
          <w:lang w:eastAsia="ar-SA"/>
        </w:rPr>
        <w:t>:</w:t>
      </w:r>
    </w:p>
    <w:p w:rsidR="00D67A74" w:rsidRPr="00785F5F" w:rsidRDefault="00D67A74" w:rsidP="00D67A74">
      <w:pPr>
        <w:numPr>
          <w:ilvl w:val="0"/>
          <w:numId w:val="5"/>
        </w:numPr>
        <w:shd w:val="clear" w:color="auto" w:fill="FFFFFF"/>
        <w:tabs>
          <w:tab w:val="clear" w:pos="720"/>
          <w:tab w:val="num" w:pos="360"/>
        </w:tabs>
        <w:suppressAutoHyphens/>
        <w:ind w:left="360" w:right="19"/>
        <w:jc w:val="both"/>
        <w:rPr>
          <w:color w:val="000000"/>
          <w:spacing w:val="-7"/>
          <w:lang w:eastAsia="ar-SA"/>
        </w:rPr>
      </w:pPr>
      <w:r w:rsidRPr="00785F5F">
        <w:rPr>
          <w:color w:val="000000"/>
          <w:spacing w:val="-7"/>
          <w:lang w:eastAsia="ar-SA"/>
        </w:rPr>
        <w:t>część praktyczna,</w:t>
      </w:r>
    </w:p>
    <w:p w:rsidR="00D67A74" w:rsidRPr="00785F5F" w:rsidRDefault="00D67A74" w:rsidP="00D67A74">
      <w:pPr>
        <w:numPr>
          <w:ilvl w:val="0"/>
          <w:numId w:val="5"/>
        </w:numPr>
        <w:shd w:val="clear" w:color="auto" w:fill="FFFFFF"/>
        <w:tabs>
          <w:tab w:val="clear" w:pos="720"/>
          <w:tab w:val="num" w:pos="360"/>
        </w:tabs>
        <w:suppressAutoHyphens/>
        <w:ind w:left="360" w:right="19"/>
        <w:jc w:val="both"/>
        <w:rPr>
          <w:color w:val="000000"/>
          <w:spacing w:val="-7"/>
          <w:lang w:eastAsia="ar-SA"/>
        </w:rPr>
      </w:pPr>
      <w:r w:rsidRPr="00785F5F">
        <w:rPr>
          <w:color w:val="000000"/>
          <w:spacing w:val="-7"/>
          <w:lang w:eastAsia="ar-SA"/>
        </w:rPr>
        <w:t>cześć teoretyczna przeprowadzona w formie ustnej.</w:t>
      </w:r>
    </w:p>
    <w:p w:rsidR="00D67A74" w:rsidRPr="00785F5F" w:rsidRDefault="00D67A74" w:rsidP="00D67A74">
      <w:pPr>
        <w:shd w:val="clear" w:color="auto" w:fill="FFFFFF"/>
        <w:ind w:right="19"/>
        <w:jc w:val="both"/>
        <w:rPr>
          <w:color w:val="000000"/>
          <w:spacing w:val="-1"/>
          <w:lang w:eastAsia="ar-SA"/>
        </w:rPr>
      </w:pPr>
    </w:p>
    <w:p w:rsidR="00D67A74" w:rsidRPr="00785F5F" w:rsidRDefault="00D67A74" w:rsidP="00D67A74">
      <w:pPr>
        <w:shd w:val="clear" w:color="auto" w:fill="FFFFFF"/>
        <w:ind w:left="14" w:right="19"/>
        <w:jc w:val="both"/>
        <w:rPr>
          <w:color w:val="000000"/>
          <w:spacing w:val="-4"/>
          <w:lang w:eastAsia="ar-SA"/>
        </w:rPr>
      </w:pPr>
      <w:r w:rsidRPr="00785F5F">
        <w:rPr>
          <w:color w:val="000000"/>
          <w:spacing w:val="-1"/>
          <w:lang w:eastAsia="ar-SA"/>
        </w:rPr>
        <w:t>IV. Warunki przystąpienia do egzaminu praktycz</w:t>
      </w:r>
      <w:r w:rsidRPr="00785F5F">
        <w:rPr>
          <w:color w:val="000000"/>
          <w:spacing w:val="-4"/>
          <w:lang w:eastAsia="ar-SA"/>
        </w:rPr>
        <w:t>nego:</w:t>
      </w:r>
    </w:p>
    <w:p w:rsidR="00D67A74" w:rsidRPr="00785F5F" w:rsidRDefault="00D67A74" w:rsidP="00D67A74">
      <w:pPr>
        <w:numPr>
          <w:ilvl w:val="0"/>
          <w:numId w:val="6"/>
        </w:numPr>
        <w:shd w:val="clear" w:color="auto" w:fill="FFFFFF"/>
        <w:tabs>
          <w:tab w:val="clear" w:pos="1065"/>
          <w:tab w:val="left" w:pos="360"/>
        </w:tabs>
        <w:suppressAutoHyphens/>
        <w:ind w:left="360" w:right="19"/>
        <w:jc w:val="both"/>
        <w:rPr>
          <w:color w:val="000000"/>
          <w:spacing w:val="-4"/>
          <w:lang w:eastAsia="ar-SA"/>
        </w:rPr>
      </w:pPr>
      <w:r w:rsidRPr="00785F5F">
        <w:rPr>
          <w:color w:val="000000"/>
          <w:spacing w:val="-3"/>
          <w:lang w:eastAsia="ar-SA"/>
        </w:rPr>
        <w:t xml:space="preserve">zdanie egzaminów objętych planem nauczania </w:t>
      </w:r>
      <w:r w:rsidRPr="00785F5F">
        <w:rPr>
          <w:color w:val="000000"/>
          <w:spacing w:val="-4"/>
          <w:lang w:eastAsia="ar-SA"/>
        </w:rPr>
        <w:t>(co najmniej dostateczne oceny końcowe),</w:t>
      </w:r>
    </w:p>
    <w:p w:rsidR="00D67A74" w:rsidRPr="00785F5F" w:rsidRDefault="00D67A74" w:rsidP="00D67A74">
      <w:pPr>
        <w:numPr>
          <w:ilvl w:val="0"/>
          <w:numId w:val="6"/>
        </w:numPr>
        <w:shd w:val="clear" w:color="auto" w:fill="FFFFFF"/>
        <w:tabs>
          <w:tab w:val="clear" w:pos="1065"/>
          <w:tab w:val="left" w:pos="360"/>
        </w:tabs>
        <w:suppressAutoHyphens/>
        <w:ind w:left="360" w:right="19"/>
        <w:jc w:val="both"/>
        <w:rPr>
          <w:color w:val="000000"/>
          <w:spacing w:val="-4"/>
          <w:lang w:eastAsia="ar-SA"/>
        </w:rPr>
      </w:pPr>
      <w:r w:rsidRPr="00785F5F">
        <w:rPr>
          <w:color w:val="000000"/>
          <w:spacing w:val="-4"/>
          <w:lang w:eastAsia="ar-SA"/>
        </w:rPr>
        <w:t>uzyskanie wszystkich zaliczeń wymaganych w toku studiów.</w:t>
      </w:r>
    </w:p>
    <w:p w:rsidR="00D67A74" w:rsidRPr="00785F5F" w:rsidRDefault="00D67A74" w:rsidP="00D67A74">
      <w:pPr>
        <w:shd w:val="clear" w:color="auto" w:fill="FFFFFF"/>
        <w:ind w:left="14" w:right="19"/>
        <w:jc w:val="both"/>
        <w:rPr>
          <w:color w:val="000000"/>
          <w:spacing w:val="-4"/>
          <w:lang w:eastAsia="ar-SA"/>
        </w:rPr>
      </w:pPr>
    </w:p>
    <w:p w:rsidR="00D67A74" w:rsidRPr="00785F5F" w:rsidRDefault="00D67A74" w:rsidP="00D67A74">
      <w:pPr>
        <w:shd w:val="clear" w:color="auto" w:fill="FFFFFF"/>
        <w:ind w:left="14" w:right="19"/>
        <w:jc w:val="both"/>
        <w:rPr>
          <w:color w:val="000000"/>
          <w:spacing w:val="-2"/>
          <w:lang w:eastAsia="ar-SA"/>
        </w:rPr>
      </w:pPr>
      <w:r w:rsidRPr="00785F5F">
        <w:rPr>
          <w:lang w:eastAsia="ar-SA"/>
        </w:rPr>
        <w:t xml:space="preserve">V.  Warunkiem </w:t>
      </w:r>
      <w:r w:rsidRPr="00785F5F">
        <w:rPr>
          <w:color w:val="000000"/>
          <w:spacing w:val="-3"/>
          <w:lang w:eastAsia="ar-SA"/>
        </w:rPr>
        <w:t xml:space="preserve">przystąpienia </w:t>
      </w:r>
      <w:r w:rsidRPr="00785F5F">
        <w:rPr>
          <w:color w:val="000000"/>
          <w:spacing w:val="-2"/>
          <w:lang w:eastAsia="ar-SA"/>
        </w:rPr>
        <w:t>do obrony pracy licencjackiej jest zdanie egzaminu praktycznego.</w:t>
      </w:r>
    </w:p>
    <w:p w:rsidR="00D67A74" w:rsidRPr="00785F5F" w:rsidRDefault="00D67A74" w:rsidP="00D67A74">
      <w:pPr>
        <w:shd w:val="clear" w:color="auto" w:fill="FFFFFF"/>
        <w:ind w:left="14" w:right="19"/>
        <w:jc w:val="both"/>
        <w:rPr>
          <w:color w:val="000000"/>
          <w:spacing w:val="-2"/>
          <w:lang w:eastAsia="ar-SA"/>
        </w:rPr>
      </w:pPr>
    </w:p>
    <w:p w:rsidR="00D67A74" w:rsidRPr="00785F5F" w:rsidRDefault="00D67A74" w:rsidP="00D67A74">
      <w:pPr>
        <w:shd w:val="clear" w:color="auto" w:fill="FFFFFF"/>
        <w:ind w:left="14" w:right="19"/>
        <w:jc w:val="both"/>
        <w:rPr>
          <w:color w:val="000000"/>
          <w:lang w:eastAsia="ar-SA"/>
        </w:rPr>
      </w:pPr>
      <w:r w:rsidRPr="00785F5F">
        <w:rPr>
          <w:color w:val="000000"/>
          <w:spacing w:val="-2"/>
          <w:lang w:eastAsia="ar-SA"/>
        </w:rPr>
        <w:t xml:space="preserve">VI. </w:t>
      </w:r>
      <w:r w:rsidRPr="00785F5F">
        <w:rPr>
          <w:color w:val="000000"/>
          <w:spacing w:val="-4"/>
          <w:lang w:eastAsia="ar-SA"/>
        </w:rPr>
        <w:t xml:space="preserve">Za organizację i przebieg egzaminu dyplomowego </w:t>
      </w:r>
      <w:r w:rsidR="001F76C2" w:rsidRPr="00785F5F">
        <w:rPr>
          <w:color w:val="000000"/>
          <w:spacing w:val="-4"/>
          <w:lang w:eastAsia="ar-SA"/>
        </w:rPr>
        <w:t xml:space="preserve">licencjackiego </w:t>
      </w:r>
      <w:r w:rsidRPr="00785F5F">
        <w:rPr>
          <w:color w:val="000000"/>
          <w:spacing w:val="-4"/>
          <w:lang w:eastAsia="ar-SA"/>
        </w:rPr>
        <w:t xml:space="preserve">odpowiedzialny jest Dziekan </w:t>
      </w:r>
      <w:r w:rsidR="00664D73">
        <w:rPr>
          <w:color w:val="000000"/>
          <w:spacing w:val="-4"/>
          <w:lang w:eastAsia="ar-SA"/>
        </w:rPr>
        <w:t xml:space="preserve">i Prodziekani </w:t>
      </w:r>
      <w:r w:rsidR="00AE397A">
        <w:rPr>
          <w:color w:val="000000"/>
          <w:spacing w:val="-4"/>
          <w:lang w:eastAsia="ar-SA"/>
        </w:rPr>
        <w:t>kierunku Pielęgniarstwo</w:t>
      </w:r>
      <w:r w:rsidRPr="00785F5F">
        <w:rPr>
          <w:color w:val="000000"/>
          <w:spacing w:val="-4"/>
          <w:lang w:eastAsia="ar-SA"/>
        </w:rPr>
        <w:t xml:space="preserve"> Wyższej Szkoły Agrobiznesu w Łomży, </w:t>
      </w:r>
      <w:r w:rsidRPr="00785F5F">
        <w:rPr>
          <w:color w:val="000000"/>
          <w:lang w:eastAsia="ar-SA"/>
        </w:rPr>
        <w:t>którzy:</w:t>
      </w:r>
    </w:p>
    <w:p w:rsidR="00D67A74" w:rsidRPr="00785F5F" w:rsidRDefault="00D67A74" w:rsidP="00D67A74">
      <w:pPr>
        <w:numPr>
          <w:ilvl w:val="0"/>
          <w:numId w:val="7"/>
        </w:numPr>
        <w:shd w:val="clear" w:color="auto" w:fill="FFFFFF"/>
        <w:tabs>
          <w:tab w:val="clear" w:pos="1065"/>
          <w:tab w:val="num" w:pos="360"/>
        </w:tabs>
        <w:suppressAutoHyphens/>
        <w:ind w:left="360" w:right="19"/>
        <w:jc w:val="both"/>
        <w:rPr>
          <w:color w:val="000000"/>
          <w:lang w:eastAsia="ar-SA"/>
        </w:rPr>
      </w:pPr>
      <w:r w:rsidRPr="00785F5F">
        <w:rPr>
          <w:color w:val="000000"/>
          <w:lang w:eastAsia="ar-SA"/>
        </w:rPr>
        <w:t>odpowiadają za prawidłowy przebieg całego procesu dydaktycznego i przebieg egzaminów końcowych,</w:t>
      </w:r>
    </w:p>
    <w:p w:rsidR="00D67A74" w:rsidRPr="00785F5F" w:rsidRDefault="00D67A74" w:rsidP="00D67A74">
      <w:pPr>
        <w:numPr>
          <w:ilvl w:val="0"/>
          <w:numId w:val="7"/>
        </w:numPr>
        <w:shd w:val="clear" w:color="auto" w:fill="FFFFFF"/>
        <w:tabs>
          <w:tab w:val="clear" w:pos="1065"/>
          <w:tab w:val="num" w:pos="360"/>
        </w:tabs>
        <w:suppressAutoHyphens/>
        <w:ind w:left="360" w:right="19"/>
        <w:jc w:val="both"/>
        <w:rPr>
          <w:color w:val="000000"/>
          <w:spacing w:val="-3"/>
          <w:lang w:eastAsia="ar-SA"/>
        </w:rPr>
      </w:pPr>
      <w:r w:rsidRPr="00785F5F">
        <w:rPr>
          <w:color w:val="000000"/>
          <w:spacing w:val="-3"/>
          <w:lang w:eastAsia="ar-SA"/>
        </w:rPr>
        <w:t>powołują komisje egzaminacyjne,</w:t>
      </w:r>
    </w:p>
    <w:p w:rsidR="00D67A74" w:rsidRPr="00785F5F" w:rsidRDefault="00D67A74" w:rsidP="00D67A74">
      <w:pPr>
        <w:numPr>
          <w:ilvl w:val="0"/>
          <w:numId w:val="7"/>
        </w:numPr>
        <w:shd w:val="clear" w:color="auto" w:fill="FFFFFF"/>
        <w:tabs>
          <w:tab w:val="clear" w:pos="1065"/>
          <w:tab w:val="num" w:pos="360"/>
        </w:tabs>
        <w:suppressAutoHyphens/>
        <w:ind w:left="360" w:right="19"/>
        <w:jc w:val="both"/>
        <w:rPr>
          <w:color w:val="000000"/>
          <w:spacing w:val="-5"/>
          <w:lang w:eastAsia="ar-SA"/>
        </w:rPr>
      </w:pPr>
      <w:r w:rsidRPr="00785F5F">
        <w:rPr>
          <w:color w:val="000000"/>
          <w:spacing w:val="-3"/>
          <w:lang w:eastAsia="ar-SA"/>
        </w:rPr>
        <w:t xml:space="preserve">ustalają </w:t>
      </w:r>
      <w:r w:rsidRPr="00785F5F">
        <w:rPr>
          <w:color w:val="000000"/>
          <w:spacing w:val="-5"/>
          <w:lang w:eastAsia="ar-SA"/>
        </w:rPr>
        <w:t>harmonogram przebiegu egzaminu.</w:t>
      </w:r>
    </w:p>
    <w:p w:rsidR="00D67A74" w:rsidRPr="00785F5F" w:rsidRDefault="00D67A74" w:rsidP="00D67A74">
      <w:pPr>
        <w:shd w:val="clear" w:color="auto" w:fill="FFFFFF"/>
        <w:ind w:left="53" w:right="19"/>
        <w:jc w:val="both"/>
        <w:rPr>
          <w:color w:val="000000"/>
          <w:lang w:eastAsia="ar-SA"/>
        </w:rPr>
      </w:pPr>
    </w:p>
    <w:p w:rsidR="00D67A74" w:rsidRPr="00785F5F" w:rsidRDefault="00D67A74" w:rsidP="00D67A74">
      <w:pPr>
        <w:shd w:val="clear" w:color="auto" w:fill="FFFFFF"/>
        <w:ind w:left="53" w:right="19"/>
        <w:jc w:val="both"/>
        <w:rPr>
          <w:color w:val="000000"/>
          <w:lang w:eastAsia="ar-SA"/>
        </w:rPr>
      </w:pPr>
      <w:r w:rsidRPr="00785F5F">
        <w:rPr>
          <w:color w:val="000000"/>
          <w:lang w:eastAsia="ar-SA"/>
        </w:rPr>
        <w:t>VII. Informacje szczegółowe związane z procesem zakończenia studiów określa Regulamin Studiów Wyższej Szkoły Agrobiznesu w Łomży.</w:t>
      </w:r>
    </w:p>
    <w:p w:rsidR="00D67A74" w:rsidRPr="00785F5F" w:rsidRDefault="00D67A74" w:rsidP="00D67A74">
      <w:pPr>
        <w:pStyle w:val="Nagwek2"/>
        <w:widowControl w:val="0"/>
        <w:numPr>
          <w:ilvl w:val="1"/>
          <w:numId w:val="2"/>
        </w:numPr>
        <w:tabs>
          <w:tab w:val="left" w:pos="0"/>
        </w:tabs>
        <w:suppressAutoHyphens/>
        <w:spacing w:before="240" w:after="60"/>
        <w:ind w:right="19"/>
        <w:rPr>
          <w:sz w:val="24"/>
          <w:lang w:eastAsia="ar-SA"/>
        </w:rPr>
      </w:pPr>
      <w:bookmarkStart w:id="0" w:name="_Toc295727913"/>
      <w:r w:rsidRPr="00785F5F">
        <w:rPr>
          <w:sz w:val="24"/>
          <w:lang w:eastAsia="ar-SA"/>
        </w:rPr>
        <w:t>Organizacja i przebieg egzaminu praktycznego</w:t>
      </w:r>
      <w:bookmarkEnd w:id="0"/>
    </w:p>
    <w:p w:rsidR="00D67A74" w:rsidRPr="00785F5F" w:rsidRDefault="00D67A74" w:rsidP="008A5308">
      <w:pPr>
        <w:jc w:val="center"/>
        <w:rPr>
          <w:b/>
          <w:bCs/>
          <w:lang w:eastAsia="ar-SA"/>
        </w:rPr>
      </w:pPr>
      <w:r w:rsidRPr="00785F5F">
        <w:rPr>
          <w:b/>
          <w:bCs/>
          <w:lang w:eastAsia="ar-SA"/>
        </w:rPr>
        <w:t>Część praktyczna egzaminu – studia niestacjonarne</w:t>
      </w:r>
    </w:p>
    <w:p w:rsidR="00D67A74" w:rsidRPr="00785F5F" w:rsidRDefault="00D67A74" w:rsidP="00D67A74">
      <w:pPr>
        <w:ind w:left="374"/>
        <w:jc w:val="center"/>
        <w:rPr>
          <w:b/>
          <w:bCs/>
          <w:lang w:eastAsia="ar-SA"/>
        </w:rPr>
      </w:pPr>
    </w:p>
    <w:p w:rsidR="00D67A74" w:rsidRPr="00785F5F" w:rsidRDefault="00D67A74" w:rsidP="00D67A74">
      <w:pPr>
        <w:numPr>
          <w:ilvl w:val="0"/>
          <w:numId w:val="12"/>
        </w:numPr>
        <w:suppressAutoHyphens/>
        <w:jc w:val="both"/>
        <w:rPr>
          <w:lang w:eastAsia="ar-SA"/>
        </w:rPr>
      </w:pPr>
      <w:r w:rsidRPr="00785F5F">
        <w:rPr>
          <w:lang w:eastAsia="ar-SA"/>
        </w:rPr>
        <w:t>Cześć praktyczna egzaminu dyplomowego na studiach licencjackich uzupełniających (tzw. pomostowych) na kierunku pielęgniarstwo odbywa się – na podstawie opisu studium przypadku.</w:t>
      </w:r>
    </w:p>
    <w:p w:rsidR="00D67A74" w:rsidRPr="00785F5F" w:rsidRDefault="00D67A74" w:rsidP="00D67A74">
      <w:pPr>
        <w:numPr>
          <w:ilvl w:val="0"/>
          <w:numId w:val="12"/>
        </w:numPr>
        <w:suppressAutoHyphens/>
        <w:jc w:val="both"/>
        <w:rPr>
          <w:color w:val="FF0000"/>
          <w:lang w:eastAsia="ar-SA"/>
        </w:rPr>
      </w:pPr>
      <w:r w:rsidRPr="00785F5F">
        <w:rPr>
          <w:lang w:eastAsia="ar-SA"/>
        </w:rPr>
        <w:t>Opis przypadku opracowują osoby odpowiedzialne za poszczególne przedmioty.</w:t>
      </w:r>
    </w:p>
    <w:p w:rsidR="00D67A74" w:rsidRPr="00785F5F" w:rsidRDefault="00D67A74" w:rsidP="00D67A74">
      <w:pPr>
        <w:pStyle w:val="Tekstpodstawowy"/>
        <w:numPr>
          <w:ilvl w:val="0"/>
          <w:numId w:val="12"/>
        </w:numPr>
        <w:rPr>
          <w:rFonts w:ascii="Times New Roman" w:hAnsi="Times New Roman" w:cs="Times New Roman"/>
          <w:b w:val="0"/>
          <w:lang w:eastAsia="ar-SA"/>
        </w:rPr>
      </w:pPr>
      <w:r w:rsidRPr="00785F5F">
        <w:rPr>
          <w:rFonts w:ascii="Times New Roman" w:hAnsi="Times New Roman" w:cs="Times New Roman"/>
          <w:b w:val="0"/>
          <w:lang w:eastAsia="ar-SA"/>
        </w:rPr>
        <w:t xml:space="preserve">Studenci losują oddział, w którym będą zdawać cześć praktyczną egzaminu </w:t>
      </w:r>
      <w:r w:rsidR="00DC4ED7" w:rsidRPr="00785F5F">
        <w:rPr>
          <w:rFonts w:ascii="Times New Roman" w:hAnsi="Times New Roman" w:cs="Times New Roman"/>
          <w:b w:val="0"/>
          <w:lang w:eastAsia="ar-SA"/>
        </w:rPr>
        <w:t>na</w:t>
      </w:r>
      <w:r w:rsidRPr="00785F5F">
        <w:rPr>
          <w:rFonts w:ascii="Times New Roman" w:hAnsi="Times New Roman" w:cs="Times New Roman"/>
          <w:b w:val="0"/>
          <w:lang w:eastAsia="ar-SA"/>
        </w:rPr>
        <w:t xml:space="preserve"> dwa dni przed egzaminem, w obecności komisji.</w:t>
      </w:r>
    </w:p>
    <w:p w:rsidR="00D67A74" w:rsidRPr="00785F5F" w:rsidRDefault="00D67A74" w:rsidP="00D67A74">
      <w:pPr>
        <w:pStyle w:val="Tekstpodstawowy"/>
        <w:numPr>
          <w:ilvl w:val="0"/>
          <w:numId w:val="12"/>
        </w:numPr>
        <w:suppressAutoHyphens/>
        <w:rPr>
          <w:rFonts w:ascii="Times New Roman" w:hAnsi="Times New Roman" w:cs="Times New Roman"/>
          <w:b w:val="0"/>
          <w:lang w:eastAsia="ar-SA"/>
        </w:rPr>
      </w:pPr>
      <w:r w:rsidRPr="00785F5F">
        <w:rPr>
          <w:rFonts w:ascii="Times New Roman" w:hAnsi="Times New Roman" w:cs="Times New Roman"/>
          <w:b w:val="0"/>
          <w:lang w:eastAsia="ar-SA"/>
        </w:rPr>
        <w:t>Kartki do losowania oddziału przygotowuje Koordynator Praktyk.</w:t>
      </w:r>
    </w:p>
    <w:p w:rsidR="00D67A74" w:rsidRPr="00785F5F" w:rsidRDefault="00D67A74" w:rsidP="00D67A74">
      <w:pPr>
        <w:numPr>
          <w:ilvl w:val="0"/>
          <w:numId w:val="12"/>
        </w:numPr>
        <w:suppressAutoHyphens/>
        <w:jc w:val="both"/>
        <w:rPr>
          <w:lang w:eastAsia="ar-SA"/>
        </w:rPr>
      </w:pPr>
      <w:r w:rsidRPr="00785F5F">
        <w:rPr>
          <w:lang w:eastAsia="ar-SA"/>
        </w:rPr>
        <w:t>Kartki do losowania oddziału powinny być oznaczone pieczątką uczelni.</w:t>
      </w:r>
    </w:p>
    <w:p w:rsidR="00D67A74" w:rsidRPr="00785F5F" w:rsidRDefault="00D67A74" w:rsidP="00D67A74">
      <w:pPr>
        <w:numPr>
          <w:ilvl w:val="0"/>
          <w:numId w:val="12"/>
        </w:numPr>
        <w:suppressAutoHyphens/>
        <w:jc w:val="both"/>
        <w:rPr>
          <w:lang w:eastAsia="ar-SA"/>
        </w:rPr>
      </w:pPr>
      <w:r w:rsidRPr="00785F5F">
        <w:rPr>
          <w:lang w:eastAsia="ar-SA"/>
        </w:rPr>
        <w:t>Ilość przygotowanych kartek do losowania powinna być większa co najmniej o jedną w stosunku do liczby osób zdających.</w:t>
      </w:r>
    </w:p>
    <w:p w:rsidR="00D67A74" w:rsidRPr="00785F5F" w:rsidRDefault="00D67A74" w:rsidP="00D67A74">
      <w:pPr>
        <w:numPr>
          <w:ilvl w:val="0"/>
          <w:numId w:val="12"/>
        </w:numPr>
        <w:suppressAutoHyphens/>
        <w:jc w:val="both"/>
        <w:rPr>
          <w:lang w:eastAsia="ar-SA"/>
        </w:rPr>
      </w:pPr>
      <w:r w:rsidRPr="00785F5F">
        <w:rPr>
          <w:lang w:eastAsia="ar-SA"/>
        </w:rPr>
        <w:t xml:space="preserve">Nazwę oddziału wylosowanego przez zdającego wpisuje się do arkusza zawierającego listę zdających. </w:t>
      </w:r>
    </w:p>
    <w:p w:rsidR="00D67A74" w:rsidRPr="00785F5F" w:rsidRDefault="00D67A74" w:rsidP="00D67A74">
      <w:pPr>
        <w:numPr>
          <w:ilvl w:val="0"/>
          <w:numId w:val="12"/>
        </w:numPr>
        <w:suppressAutoHyphens/>
        <w:jc w:val="both"/>
        <w:rPr>
          <w:lang w:eastAsia="ar-SA"/>
        </w:rPr>
      </w:pPr>
      <w:r w:rsidRPr="00785F5F">
        <w:rPr>
          <w:lang w:eastAsia="ar-SA"/>
        </w:rPr>
        <w:t>Egzamin praktyczny na studiach niestacjonarnych odbywa się na auli w obecności komisji.</w:t>
      </w:r>
    </w:p>
    <w:p w:rsidR="00D67A74" w:rsidRPr="00785F5F" w:rsidRDefault="00D67A74" w:rsidP="00D67A74">
      <w:pPr>
        <w:numPr>
          <w:ilvl w:val="0"/>
          <w:numId w:val="12"/>
        </w:numPr>
        <w:suppressAutoHyphens/>
        <w:jc w:val="both"/>
        <w:rPr>
          <w:lang w:eastAsia="ar-SA"/>
        </w:rPr>
      </w:pPr>
      <w:r w:rsidRPr="00785F5F">
        <w:rPr>
          <w:lang w:eastAsia="ar-SA"/>
        </w:rPr>
        <w:t>Student zgłasza się z dokumentem zawierającym zdjęcie w dniu egzaminu, 15 minut przed godziną rozpoczęcia egzaminu.</w:t>
      </w:r>
    </w:p>
    <w:p w:rsidR="00D67A74" w:rsidRPr="00785F5F" w:rsidRDefault="00D67A74" w:rsidP="00D67A74">
      <w:pPr>
        <w:numPr>
          <w:ilvl w:val="0"/>
          <w:numId w:val="12"/>
        </w:numPr>
        <w:suppressAutoHyphens/>
        <w:jc w:val="both"/>
        <w:rPr>
          <w:lang w:eastAsia="ar-SA"/>
        </w:rPr>
      </w:pPr>
      <w:r w:rsidRPr="00785F5F">
        <w:rPr>
          <w:lang w:eastAsia="ar-SA"/>
        </w:rPr>
        <w:t>Studenci losują opis studium przypadku.</w:t>
      </w:r>
    </w:p>
    <w:p w:rsidR="00D67A74" w:rsidRPr="00785F5F" w:rsidRDefault="00D67A74" w:rsidP="00D67A74">
      <w:pPr>
        <w:numPr>
          <w:ilvl w:val="0"/>
          <w:numId w:val="12"/>
        </w:numPr>
        <w:suppressAutoHyphens/>
        <w:jc w:val="both"/>
        <w:rPr>
          <w:lang w:eastAsia="ar-SA"/>
        </w:rPr>
      </w:pPr>
      <w:r w:rsidRPr="00785F5F">
        <w:rPr>
          <w:lang w:eastAsia="ar-SA"/>
        </w:rPr>
        <w:t>Student opracowuje proces pielęgnowania (wg załączonego wzoru do wylosowanego przypadku).</w:t>
      </w:r>
    </w:p>
    <w:p w:rsidR="00D67A74" w:rsidRPr="00785F5F" w:rsidRDefault="00D67A74" w:rsidP="00D67A74">
      <w:pPr>
        <w:numPr>
          <w:ilvl w:val="0"/>
          <w:numId w:val="12"/>
        </w:numPr>
        <w:suppressAutoHyphens/>
        <w:jc w:val="both"/>
        <w:rPr>
          <w:lang w:eastAsia="ar-SA"/>
        </w:rPr>
      </w:pPr>
      <w:r w:rsidRPr="00785F5F">
        <w:rPr>
          <w:lang w:eastAsia="ar-SA"/>
        </w:rPr>
        <w:t>Czas egzaminu wynosi 120 min.</w:t>
      </w:r>
    </w:p>
    <w:p w:rsidR="00D67A74" w:rsidRPr="00785F5F" w:rsidRDefault="00D67A74" w:rsidP="00D67A74">
      <w:pPr>
        <w:numPr>
          <w:ilvl w:val="0"/>
          <w:numId w:val="12"/>
        </w:numPr>
        <w:suppressAutoHyphens/>
        <w:jc w:val="both"/>
        <w:rPr>
          <w:lang w:eastAsia="ar-SA"/>
        </w:rPr>
      </w:pPr>
      <w:r w:rsidRPr="00785F5F">
        <w:rPr>
          <w:lang w:eastAsia="ar-SA"/>
        </w:rPr>
        <w:t>Opracowany proces pielęgnowania do wylosowanego przypadku jest oceniany przez egzaminatora.</w:t>
      </w:r>
    </w:p>
    <w:p w:rsidR="00D67A74" w:rsidRPr="00785F5F" w:rsidRDefault="00D67A74" w:rsidP="00D67A74">
      <w:pPr>
        <w:numPr>
          <w:ilvl w:val="0"/>
          <w:numId w:val="12"/>
        </w:numPr>
        <w:suppressAutoHyphens/>
        <w:jc w:val="both"/>
        <w:rPr>
          <w:lang w:eastAsia="ar-SA"/>
        </w:rPr>
      </w:pPr>
      <w:r w:rsidRPr="00785F5F">
        <w:rPr>
          <w:lang w:eastAsia="ar-SA"/>
        </w:rPr>
        <w:t xml:space="preserve">Liczba uzyskanych punktów z egzaminu praktycznego musi być podana do wiadomości osobie zainteresowanej w ciągu 3 dni od daty egzaminu.  </w:t>
      </w:r>
    </w:p>
    <w:p w:rsidR="008F38F2" w:rsidRPr="00785F5F" w:rsidRDefault="008F38F2" w:rsidP="00234182">
      <w:pPr>
        <w:shd w:val="clear" w:color="auto" w:fill="FFFFFF"/>
        <w:ind w:right="19"/>
        <w:jc w:val="both"/>
        <w:rPr>
          <w:b/>
          <w:bCs/>
          <w:color w:val="000000"/>
          <w:spacing w:val="-1"/>
          <w:lang w:eastAsia="ar-SA"/>
        </w:rPr>
      </w:pPr>
    </w:p>
    <w:p w:rsidR="00D67A74" w:rsidRPr="00785F5F" w:rsidRDefault="00D67A74" w:rsidP="00D67A74">
      <w:pPr>
        <w:shd w:val="clear" w:color="auto" w:fill="FFFFFF"/>
        <w:ind w:right="19"/>
        <w:jc w:val="center"/>
        <w:rPr>
          <w:b/>
          <w:bCs/>
          <w:color w:val="000000"/>
          <w:spacing w:val="-3"/>
          <w:lang w:eastAsia="ar-SA"/>
        </w:rPr>
      </w:pPr>
      <w:r w:rsidRPr="00785F5F">
        <w:rPr>
          <w:b/>
          <w:bCs/>
          <w:color w:val="000000"/>
          <w:spacing w:val="-3"/>
          <w:lang w:eastAsia="ar-SA"/>
        </w:rPr>
        <w:t>Zasady prowadzenia prac licencjackich</w:t>
      </w:r>
    </w:p>
    <w:p w:rsidR="00D67A74" w:rsidRPr="00785F5F" w:rsidRDefault="00D67A74" w:rsidP="00D67A74">
      <w:pPr>
        <w:shd w:val="clear" w:color="auto" w:fill="FFFFFF"/>
        <w:ind w:right="19"/>
        <w:jc w:val="both"/>
        <w:rPr>
          <w:color w:val="000000"/>
          <w:spacing w:val="-3"/>
          <w:lang w:eastAsia="ar-SA"/>
        </w:rPr>
      </w:pPr>
    </w:p>
    <w:p w:rsidR="00D67A74" w:rsidRPr="00785F5F" w:rsidRDefault="00D67A74" w:rsidP="00D67A74">
      <w:pPr>
        <w:shd w:val="clear" w:color="auto" w:fill="FFFFFF"/>
        <w:ind w:left="14" w:right="19"/>
        <w:jc w:val="both"/>
        <w:rPr>
          <w:color w:val="000000"/>
          <w:spacing w:val="-2"/>
          <w:lang w:eastAsia="ar-SA"/>
        </w:rPr>
      </w:pPr>
      <w:r w:rsidRPr="00785F5F">
        <w:rPr>
          <w:color w:val="000000"/>
          <w:spacing w:val="-3"/>
          <w:lang w:eastAsia="ar-SA"/>
        </w:rPr>
        <w:t xml:space="preserve">I.  Student co najmniej na jednej semestr przed obroną pracy licencjackiej ma prawo wyboru opiekuna pracy </w:t>
      </w:r>
      <w:r w:rsidRPr="00785F5F">
        <w:rPr>
          <w:color w:val="000000"/>
          <w:lang w:eastAsia="ar-SA"/>
        </w:rPr>
        <w:t xml:space="preserve">spośród nauczycieli akademickich wskazanych przez Dziekana. Promotorem pracy może być osoba </w:t>
      </w:r>
      <w:r w:rsidRPr="00785F5F">
        <w:rPr>
          <w:color w:val="000000"/>
          <w:spacing w:val="-2"/>
          <w:lang w:eastAsia="ar-SA"/>
        </w:rPr>
        <w:t>posiadająca kierunkowe wykształcenie zawodowe (</w:t>
      </w:r>
      <w:r w:rsidR="00B86CA4" w:rsidRPr="00785F5F">
        <w:rPr>
          <w:color w:val="000000"/>
          <w:spacing w:val="-2"/>
          <w:lang w:eastAsia="ar-SA"/>
        </w:rPr>
        <w:t>pielęgniarka z co najmniej stopniem magistra</w:t>
      </w:r>
      <w:r w:rsidRPr="00785F5F">
        <w:rPr>
          <w:color w:val="000000"/>
          <w:spacing w:val="-2"/>
          <w:lang w:eastAsia="ar-SA"/>
        </w:rPr>
        <w:t>)</w:t>
      </w:r>
      <w:r w:rsidR="00B86CA4" w:rsidRPr="00785F5F">
        <w:rPr>
          <w:color w:val="000000"/>
          <w:spacing w:val="-2"/>
          <w:lang w:eastAsia="ar-SA"/>
        </w:rPr>
        <w:t>.</w:t>
      </w:r>
    </w:p>
    <w:p w:rsidR="00D67A74" w:rsidRPr="00785F5F" w:rsidRDefault="00D67A74" w:rsidP="00D67A74">
      <w:pPr>
        <w:shd w:val="clear" w:color="auto" w:fill="FFFFFF"/>
        <w:ind w:left="14" w:right="19"/>
        <w:jc w:val="both"/>
        <w:rPr>
          <w:color w:val="000000"/>
          <w:spacing w:val="-2"/>
          <w:lang w:eastAsia="ar-SA"/>
        </w:rPr>
      </w:pPr>
    </w:p>
    <w:p w:rsidR="00D67A74" w:rsidRPr="00785F5F" w:rsidRDefault="00D67A74" w:rsidP="00D67A74">
      <w:pPr>
        <w:pStyle w:val="Nagwek4"/>
        <w:widowControl w:val="0"/>
        <w:numPr>
          <w:ilvl w:val="3"/>
          <w:numId w:val="2"/>
        </w:numPr>
        <w:tabs>
          <w:tab w:val="left" w:pos="0"/>
        </w:tabs>
        <w:suppressAutoHyphens/>
        <w:ind w:right="17"/>
        <w:jc w:val="both"/>
        <w:rPr>
          <w:b w:val="0"/>
          <w:bCs w:val="0"/>
          <w:sz w:val="24"/>
          <w:lang w:eastAsia="ar-SA"/>
        </w:rPr>
      </w:pPr>
      <w:r w:rsidRPr="00785F5F">
        <w:rPr>
          <w:b w:val="0"/>
          <w:bCs w:val="0"/>
          <w:sz w:val="24"/>
          <w:lang w:eastAsia="ar-SA"/>
        </w:rPr>
        <w:t xml:space="preserve">II. Za zgodą </w:t>
      </w:r>
      <w:r w:rsidR="00AE397A">
        <w:rPr>
          <w:b w:val="0"/>
          <w:bCs w:val="0"/>
          <w:sz w:val="24"/>
          <w:lang w:eastAsia="ar-SA"/>
        </w:rPr>
        <w:t>Dziekana</w:t>
      </w:r>
      <w:r w:rsidR="008F38F2" w:rsidRPr="00785F5F">
        <w:rPr>
          <w:b w:val="0"/>
          <w:bCs w:val="0"/>
          <w:sz w:val="24"/>
          <w:lang w:eastAsia="ar-SA"/>
        </w:rPr>
        <w:t xml:space="preserve"> </w:t>
      </w:r>
      <w:r w:rsidRPr="00785F5F">
        <w:rPr>
          <w:b w:val="0"/>
          <w:bCs w:val="0"/>
          <w:sz w:val="24"/>
          <w:lang w:eastAsia="ar-SA"/>
        </w:rPr>
        <w:t xml:space="preserve">promotorem pracy licencjackiej może być inna osoba posiadająca wysokie umiejętności zawodowe i specjalność pokrewną pielęgniarstwu. W tym przypadku opiekunem pracy licencjackiej powinien być dodatkowo nauczyciel akademicki – mgr pielęgniarstwa. </w:t>
      </w:r>
    </w:p>
    <w:p w:rsidR="00D67A74" w:rsidRPr="00785F5F" w:rsidRDefault="00D67A74" w:rsidP="00D67A74">
      <w:pPr>
        <w:shd w:val="clear" w:color="auto" w:fill="FFFFFF"/>
        <w:ind w:left="14" w:right="19"/>
        <w:jc w:val="both"/>
        <w:rPr>
          <w:color w:val="000000"/>
          <w:spacing w:val="-5"/>
          <w:lang w:eastAsia="ar-SA"/>
        </w:rPr>
      </w:pPr>
      <w:r w:rsidRPr="00785F5F">
        <w:rPr>
          <w:color w:val="000000"/>
          <w:spacing w:val="-5"/>
          <w:lang w:eastAsia="ar-SA"/>
        </w:rPr>
        <w:t xml:space="preserve">  </w:t>
      </w:r>
    </w:p>
    <w:p w:rsidR="00D67A74" w:rsidRPr="00785F5F" w:rsidRDefault="00D67A74" w:rsidP="00D67A74">
      <w:pPr>
        <w:shd w:val="clear" w:color="auto" w:fill="FFFFFF"/>
        <w:ind w:right="19"/>
        <w:jc w:val="both"/>
        <w:rPr>
          <w:color w:val="000000"/>
          <w:spacing w:val="-5"/>
          <w:lang w:eastAsia="ar-SA"/>
        </w:rPr>
      </w:pPr>
      <w:r w:rsidRPr="00785F5F">
        <w:rPr>
          <w:color w:val="000000"/>
          <w:spacing w:val="-5"/>
          <w:lang w:eastAsia="ar-SA"/>
        </w:rPr>
        <w:t>III. Promotor pracy nie powinien przyjmować więcej niż 20 studentów na seminarium licencjackie</w:t>
      </w:r>
      <w:r w:rsidR="00AE397A">
        <w:rPr>
          <w:color w:val="000000"/>
          <w:spacing w:val="-5"/>
          <w:lang w:eastAsia="ar-SA"/>
        </w:rPr>
        <w:t>.</w:t>
      </w:r>
    </w:p>
    <w:p w:rsidR="00D67A74" w:rsidRPr="00785F5F" w:rsidRDefault="00D67A74" w:rsidP="00D67A74">
      <w:pPr>
        <w:shd w:val="clear" w:color="auto" w:fill="FFFFFF"/>
        <w:ind w:right="19"/>
        <w:jc w:val="both"/>
        <w:rPr>
          <w:color w:val="000000"/>
          <w:spacing w:val="-5"/>
          <w:lang w:eastAsia="ar-SA"/>
        </w:rPr>
      </w:pPr>
    </w:p>
    <w:p w:rsidR="00D67A74" w:rsidRPr="00785F5F" w:rsidRDefault="00D67A74" w:rsidP="00D67A74">
      <w:pPr>
        <w:shd w:val="clear" w:color="auto" w:fill="FFFFFF"/>
        <w:ind w:right="19"/>
        <w:jc w:val="both"/>
        <w:rPr>
          <w:color w:val="000000"/>
          <w:spacing w:val="-5"/>
          <w:lang w:eastAsia="ar-SA"/>
        </w:rPr>
      </w:pPr>
      <w:r w:rsidRPr="00785F5F">
        <w:rPr>
          <w:color w:val="000000"/>
          <w:spacing w:val="-5"/>
          <w:lang w:eastAsia="ar-SA"/>
        </w:rPr>
        <w:t>IV. R</w:t>
      </w:r>
      <w:r w:rsidRPr="00785F5F">
        <w:rPr>
          <w:color w:val="000000"/>
          <w:spacing w:val="-3"/>
          <w:lang w:eastAsia="ar-SA"/>
        </w:rPr>
        <w:t xml:space="preserve">ecenzentem pracy licencjackiej może być pracownik WSA w Łomży </w:t>
      </w:r>
      <w:r w:rsidRPr="00785F5F">
        <w:rPr>
          <w:color w:val="000000"/>
          <w:spacing w:val="-5"/>
          <w:lang w:eastAsia="ar-SA"/>
        </w:rPr>
        <w:t>z tytułem profesora, stopniem doktora habilitowanego lub doktora.</w:t>
      </w:r>
    </w:p>
    <w:p w:rsidR="00D67A74" w:rsidRPr="00785F5F" w:rsidRDefault="00D67A74" w:rsidP="00D67A74">
      <w:pPr>
        <w:shd w:val="clear" w:color="auto" w:fill="FFFFFF"/>
        <w:ind w:right="19"/>
        <w:jc w:val="both"/>
        <w:rPr>
          <w:color w:val="000000"/>
          <w:spacing w:val="-5"/>
          <w:lang w:eastAsia="ar-SA"/>
        </w:rPr>
      </w:pPr>
    </w:p>
    <w:p w:rsidR="00D67A74" w:rsidRPr="00785F5F" w:rsidRDefault="00D67A74" w:rsidP="00D67A74">
      <w:pPr>
        <w:shd w:val="clear" w:color="auto" w:fill="FFFFFF"/>
        <w:ind w:right="19"/>
        <w:jc w:val="both"/>
        <w:rPr>
          <w:color w:val="000000"/>
          <w:spacing w:val="-5"/>
          <w:lang w:eastAsia="ar-SA"/>
        </w:rPr>
      </w:pPr>
      <w:r w:rsidRPr="00785F5F">
        <w:rPr>
          <w:color w:val="000000"/>
          <w:spacing w:val="-5"/>
          <w:lang w:eastAsia="ar-SA"/>
        </w:rPr>
        <w:t xml:space="preserve">V. Wyboru recenzenta pracy dokonuje </w:t>
      </w:r>
      <w:r w:rsidRPr="00785F5F">
        <w:rPr>
          <w:color w:val="000000"/>
          <w:spacing w:val="-4"/>
          <w:lang w:eastAsia="ar-SA"/>
        </w:rPr>
        <w:t xml:space="preserve">Dziekan </w:t>
      </w:r>
      <w:r w:rsidRPr="00785F5F">
        <w:rPr>
          <w:color w:val="000000"/>
          <w:spacing w:val="-5"/>
          <w:lang w:eastAsia="ar-SA"/>
        </w:rPr>
        <w:t>spośród kandydatów przedstawionych przez promotora pracy.</w:t>
      </w:r>
    </w:p>
    <w:p w:rsidR="00D67A74" w:rsidRPr="00785F5F" w:rsidRDefault="00D67A74" w:rsidP="00D67A74">
      <w:pPr>
        <w:pStyle w:val="Nagwek4"/>
        <w:widowControl w:val="0"/>
        <w:numPr>
          <w:ilvl w:val="3"/>
          <w:numId w:val="2"/>
        </w:numPr>
        <w:tabs>
          <w:tab w:val="left" w:pos="0"/>
        </w:tabs>
        <w:suppressAutoHyphens/>
        <w:spacing w:before="240" w:after="60"/>
        <w:ind w:right="19"/>
        <w:jc w:val="both"/>
        <w:rPr>
          <w:b w:val="0"/>
          <w:bCs w:val="0"/>
          <w:spacing w:val="-5"/>
          <w:sz w:val="24"/>
          <w:lang w:eastAsia="ar-SA"/>
        </w:rPr>
      </w:pPr>
      <w:r w:rsidRPr="00785F5F">
        <w:rPr>
          <w:b w:val="0"/>
          <w:bCs w:val="0"/>
          <w:spacing w:val="-5"/>
          <w:sz w:val="24"/>
          <w:lang w:eastAsia="ar-SA"/>
        </w:rPr>
        <w:t xml:space="preserve">VI. </w:t>
      </w:r>
      <w:r w:rsidRPr="00785F5F">
        <w:rPr>
          <w:b w:val="0"/>
          <w:bCs w:val="0"/>
          <w:spacing w:val="-4"/>
          <w:sz w:val="24"/>
          <w:lang w:eastAsia="ar-SA"/>
        </w:rPr>
        <w:t xml:space="preserve">Dziekan </w:t>
      </w:r>
      <w:r w:rsidRPr="00785F5F">
        <w:rPr>
          <w:b w:val="0"/>
          <w:bCs w:val="0"/>
          <w:spacing w:val="-5"/>
          <w:sz w:val="24"/>
          <w:lang w:eastAsia="ar-SA"/>
        </w:rPr>
        <w:t>ma prawo samodzielnego ustalania recenzenta pracy, niezależnie od podanych kandydatur.</w:t>
      </w:r>
    </w:p>
    <w:p w:rsidR="00D67A74" w:rsidRPr="00785F5F" w:rsidRDefault="00D67A74" w:rsidP="00D67A74">
      <w:pPr>
        <w:ind w:right="17"/>
        <w:jc w:val="both"/>
        <w:rPr>
          <w:spacing w:val="-5"/>
          <w:lang w:eastAsia="ar-SA"/>
        </w:rPr>
      </w:pPr>
    </w:p>
    <w:p w:rsidR="00D67A74" w:rsidRPr="00785F5F" w:rsidRDefault="00D67A74" w:rsidP="00D67A74">
      <w:pPr>
        <w:ind w:right="19"/>
        <w:jc w:val="both"/>
        <w:rPr>
          <w:color w:val="000000"/>
          <w:spacing w:val="-5"/>
          <w:lang w:eastAsia="ar-SA"/>
        </w:rPr>
      </w:pPr>
      <w:r w:rsidRPr="00785F5F">
        <w:rPr>
          <w:spacing w:val="-5"/>
          <w:lang w:eastAsia="ar-SA"/>
        </w:rPr>
        <w:t xml:space="preserve">VII. </w:t>
      </w:r>
      <w:r w:rsidRPr="00785F5F">
        <w:rPr>
          <w:color w:val="000000"/>
          <w:spacing w:val="-5"/>
          <w:lang w:eastAsia="ar-SA"/>
        </w:rPr>
        <w:t>Recenzent nie powinien oceniać więcej niż 15 prac licencjackich.</w:t>
      </w:r>
    </w:p>
    <w:p w:rsidR="00D67A74" w:rsidRPr="00785F5F" w:rsidRDefault="00D67A74" w:rsidP="00D67A74">
      <w:pPr>
        <w:ind w:right="19"/>
        <w:jc w:val="both"/>
        <w:rPr>
          <w:spacing w:val="-5"/>
          <w:lang w:eastAsia="ar-SA"/>
        </w:rPr>
      </w:pPr>
    </w:p>
    <w:p w:rsidR="00D67A74" w:rsidRPr="00785F5F" w:rsidRDefault="00D67A74" w:rsidP="00D67A74">
      <w:pPr>
        <w:ind w:right="19"/>
        <w:jc w:val="both"/>
        <w:rPr>
          <w:color w:val="000000"/>
          <w:spacing w:val="-5"/>
          <w:lang w:eastAsia="ar-SA"/>
        </w:rPr>
      </w:pPr>
      <w:r w:rsidRPr="00785F5F">
        <w:rPr>
          <w:spacing w:val="-5"/>
          <w:lang w:eastAsia="ar-SA"/>
        </w:rPr>
        <w:t xml:space="preserve">VIII. Student nie ma prawa </w:t>
      </w:r>
      <w:r w:rsidRPr="00785F5F">
        <w:rPr>
          <w:color w:val="000000"/>
          <w:spacing w:val="-5"/>
          <w:lang w:eastAsia="ar-SA"/>
        </w:rPr>
        <w:t>wyboru recenzenta.</w:t>
      </w:r>
    </w:p>
    <w:p w:rsidR="00D67A74" w:rsidRPr="00785F5F" w:rsidRDefault="00D67A74" w:rsidP="00D67A74">
      <w:pPr>
        <w:shd w:val="clear" w:color="auto" w:fill="FFFFFF"/>
        <w:ind w:right="19"/>
        <w:jc w:val="both"/>
        <w:rPr>
          <w:color w:val="000000"/>
          <w:spacing w:val="-3"/>
          <w:lang w:eastAsia="ar-SA"/>
        </w:rPr>
      </w:pPr>
    </w:p>
    <w:p w:rsidR="00D67A74" w:rsidRPr="00785F5F" w:rsidRDefault="00D67A74" w:rsidP="00D67A74">
      <w:pPr>
        <w:shd w:val="clear" w:color="auto" w:fill="FFFFFF"/>
        <w:ind w:right="19"/>
        <w:jc w:val="both"/>
        <w:rPr>
          <w:color w:val="000000"/>
          <w:spacing w:val="-3"/>
          <w:lang w:eastAsia="ar-SA"/>
        </w:rPr>
      </w:pPr>
      <w:r w:rsidRPr="00785F5F">
        <w:rPr>
          <w:color w:val="000000"/>
          <w:spacing w:val="-3"/>
          <w:lang w:eastAsia="ar-SA"/>
        </w:rPr>
        <w:t>IX. Praca licencjacka powinna:</w:t>
      </w:r>
    </w:p>
    <w:p w:rsidR="00D67A74" w:rsidRPr="00785F5F" w:rsidRDefault="00D67A74" w:rsidP="00D67A74">
      <w:pPr>
        <w:numPr>
          <w:ilvl w:val="3"/>
          <w:numId w:val="14"/>
        </w:numPr>
        <w:shd w:val="clear" w:color="auto" w:fill="FFFFFF"/>
        <w:tabs>
          <w:tab w:val="left" w:pos="360"/>
        </w:tabs>
        <w:suppressAutoHyphens/>
        <w:ind w:left="360" w:right="19"/>
        <w:jc w:val="both"/>
        <w:rPr>
          <w:color w:val="000000"/>
          <w:spacing w:val="-3"/>
          <w:lang w:eastAsia="ar-SA"/>
        </w:rPr>
      </w:pPr>
      <w:r w:rsidRPr="00785F5F">
        <w:rPr>
          <w:color w:val="000000"/>
          <w:spacing w:val="-3"/>
          <w:lang w:eastAsia="ar-SA"/>
        </w:rPr>
        <w:t xml:space="preserve">być związana z wykonywaniem zawodu pielęgniarki, </w:t>
      </w:r>
    </w:p>
    <w:p w:rsidR="00D67A74" w:rsidRPr="00785F5F" w:rsidRDefault="00D67A74" w:rsidP="00D67A74">
      <w:pPr>
        <w:numPr>
          <w:ilvl w:val="3"/>
          <w:numId w:val="14"/>
        </w:numPr>
        <w:shd w:val="clear" w:color="auto" w:fill="FFFFFF"/>
        <w:tabs>
          <w:tab w:val="left" w:pos="360"/>
        </w:tabs>
        <w:suppressAutoHyphens/>
        <w:ind w:left="360" w:right="19"/>
        <w:jc w:val="both"/>
        <w:rPr>
          <w:color w:val="000000"/>
          <w:spacing w:val="-3"/>
          <w:lang w:eastAsia="ar-SA"/>
        </w:rPr>
      </w:pPr>
      <w:r w:rsidRPr="00785F5F">
        <w:rPr>
          <w:color w:val="000000"/>
          <w:spacing w:val="-3"/>
          <w:lang w:eastAsia="ar-SA"/>
        </w:rPr>
        <w:t>zawierać treści dotyczące opieki pielęgniarskiej,</w:t>
      </w:r>
    </w:p>
    <w:p w:rsidR="00D67A74" w:rsidRPr="00785F5F" w:rsidRDefault="00D67A74" w:rsidP="00D67A74">
      <w:pPr>
        <w:numPr>
          <w:ilvl w:val="3"/>
          <w:numId w:val="14"/>
        </w:numPr>
        <w:shd w:val="clear" w:color="auto" w:fill="FFFFFF"/>
        <w:tabs>
          <w:tab w:val="left" w:pos="360"/>
        </w:tabs>
        <w:suppressAutoHyphens/>
        <w:ind w:left="360" w:right="19"/>
        <w:jc w:val="both"/>
        <w:rPr>
          <w:color w:val="000000"/>
          <w:spacing w:val="-3"/>
          <w:lang w:eastAsia="ar-SA"/>
        </w:rPr>
      </w:pPr>
      <w:r w:rsidRPr="00785F5F">
        <w:rPr>
          <w:color w:val="000000"/>
          <w:spacing w:val="-3"/>
          <w:lang w:eastAsia="ar-SA"/>
        </w:rPr>
        <w:t>uwzględniać aktualną wiedzę z dziedziny pielęgniarstwa i nauk medycznych,</w:t>
      </w:r>
    </w:p>
    <w:p w:rsidR="00D67A74" w:rsidRPr="00785F5F" w:rsidRDefault="00D67A74" w:rsidP="00D67A74">
      <w:pPr>
        <w:numPr>
          <w:ilvl w:val="3"/>
          <w:numId w:val="14"/>
        </w:numPr>
        <w:shd w:val="clear" w:color="auto" w:fill="FFFFFF"/>
        <w:tabs>
          <w:tab w:val="left" w:pos="360"/>
        </w:tabs>
        <w:suppressAutoHyphens/>
        <w:ind w:left="360" w:right="19"/>
        <w:jc w:val="both"/>
        <w:rPr>
          <w:color w:val="000000"/>
          <w:spacing w:val="-4"/>
          <w:lang w:eastAsia="ar-SA"/>
        </w:rPr>
      </w:pPr>
      <w:r w:rsidRPr="00785F5F">
        <w:rPr>
          <w:color w:val="000000"/>
          <w:spacing w:val="-3"/>
          <w:lang w:eastAsia="ar-SA"/>
        </w:rPr>
        <w:t>stwarzać  możliwości aplikacyjne informacji zawartych w pracy do prakt</w:t>
      </w:r>
      <w:r w:rsidRPr="00785F5F">
        <w:rPr>
          <w:color w:val="000000"/>
          <w:spacing w:val="-4"/>
          <w:lang w:eastAsia="ar-SA"/>
        </w:rPr>
        <w:t>yki  pielęgniarskiej.</w:t>
      </w:r>
    </w:p>
    <w:p w:rsidR="00D67A74" w:rsidRPr="00785F5F" w:rsidRDefault="00D67A74" w:rsidP="00D67A74">
      <w:pPr>
        <w:shd w:val="clear" w:color="auto" w:fill="FFFFFF"/>
        <w:ind w:right="19"/>
        <w:jc w:val="both"/>
        <w:rPr>
          <w:color w:val="000000"/>
          <w:spacing w:val="-4"/>
          <w:lang w:eastAsia="ar-SA"/>
        </w:rPr>
      </w:pPr>
    </w:p>
    <w:p w:rsidR="00D67A74" w:rsidRPr="00785F5F" w:rsidRDefault="00D67A74" w:rsidP="00D67A74">
      <w:pPr>
        <w:shd w:val="clear" w:color="auto" w:fill="FFFFFF"/>
        <w:ind w:right="19"/>
        <w:jc w:val="both"/>
        <w:rPr>
          <w:color w:val="000000"/>
          <w:spacing w:val="-3"/>
          <w:lang w:eastAsia="ar-SA"/>
        </w:rPr>
      </w:pPr>
      <w:r w:rsidRPr="00785F5F">
        <w:rPr>
          <w:color w:val="000000"/>
          <w:spacing w:val="-4"/>
          <w:lang w:eastAsia="ar-SA"/>
        </w:rPr>
        <w:t xml:space="preserve">X.  </w:t>
      </w:r>
      <w:r w:rsidRPr="00785F5F">
        <w:rPr>
          <w:color w:val="000000"/>
          <w:spacing w:val="-3"/>
          <w:lang w:eastAsia="ar-SA"/>
        </w:rPr>
        <w:t>Prace licencja</w:t>
      </w:r>
      <w:r w:rsidR="008F38F2" w:rsidRPr="00785F5F">
        <w:rPr>
          <w:color w:val="000000"/>
          <w:spacing w:val="-3"/>
          <w:lang w:eastAsia="ar-SA"/>
        </w:rPr>
        <w:t>c</w:t>
      </w:r>
      <w:r w:rsidRPr="00785F5F">
        <w:rPr>
          <w:color w:val="000000"/>
          <w:spacing w:val="-3"/>
          <w:lang w:eastAsia="ar-SA"/>
        </w:rPr>
        <w:t>kie mogą mieć:</w:t>
      </w:r>
    </w:p>
    <w:p w:rsidR="00A61925" w:rsidRPr="00785F5F" w:rsidRDefault="00A61925" w:rsidP="00B86CA4">
      <w:pPr>
        <w:pStyle w:val="Akapitzlist"/>
        <w:numPr>
          <w:ilvl w:val="0"/>
          <w:numId w:val="25"/>
        </w:numPr>
        <w:shd w:val="clear" w:color="auto" w:fill="FFFFFF"/>
        <w:tabs>
          <w:tab w:val="left" w:pos="426"/>
        </w:tabs>
        <w:ind w:left="426" w:right="19" w:hanging="426"/>
        <w:jc w:val="both"/>
        <w:rPr>
          <w:rFonts w:ascii="Times New Roman" w:hAnsi="Times New Roman"/>
          <w:spacing w:val="-3"/>
          <w:sz w:val="24"/>
          <w:szCs w:val="24"/>
        </w:rPr>
      </w:pPr>
      <w:r w:rsidRPr="00785F5F">
        <w:rPr>
          <w:rFonts w:ascii="Times New Roman" w:hAnsi="Times New Roman"/>
          <w:bCs/>
          <w:sz w:val="24"/>
          <w:szCs w:val="24"/>
        </w:rPr>
        <w:t xml:space="preserve">wyłącznie formę </w:t>
      </w:r>
      <w:r w:rsidRPr="00785F5F">
        <w:rPr>
          <w:rFonts w:ascii="Times New Roman" w:eastAsia="TimesNewRoman" w:hAnsi="Times New Roman"/>
          <w:sz w:val="24"/>
          <w:szCs w:val="24"/>
        </w:rPr>
        <w:t>opisu/analizy/studium przypadku klinicznego lub w środowiskowej opiece zdrowotnej</w:t>
      </w:r>
      <w:r w:rsidRPr="00785F5F">
        <w:rPr>
          <w:rFonts w:ascii="Times New Roman" w:hAnsi="Times New Roman"/>
          <w:spacing w:val="-3"/>
          <w:sz w:val="24"/>
          <w:szCs w:val="24"/>
        </w:rPr>
        <w:t xml:space="preserve"> - człowiek zdrowy, chory, rodzina</w:t>
      </w:r>
      <w:r w:rsidR="00B86CA4" w:rsidRPr="00785F5F">
        <w:rPr>
          <w:rFonts w:ascii="Times New Roman" w:hAnsi="Times New Roman"/>
          <w:spacing w:val="-3"/>
          <w:sz w:val="24"/>
          <w:szCs w:val="24"/>
        </w:rPr>
        <w:t xml:space="preserve"> (praca kazuistyczna)</w:t>
      </w:r>
      <w:r w:rsidRPr="00785F5F">
        <w:rPr>
          <w:rFonts w:ascii="Times New Roman" w:hAnsi="Times New Roman"/>
          <w:spacing w:val="-3"/>
          <w:sz w:val="24"/>
          <w:szCs w:val="24"/>
        </w:rPr>
        <w:t>.</w:t>
      </w:r>
    </w:p>
    <w:p w:rsidR="00D67A74" w:rsidRPr="00785F5F" w:rsidRDefault="00550A31" w:rsidP="00D67A74">
      <w:pPr>
        <w:shd w:val="clear" w:color="auto" w:fill="FFFFFF"/>
        <w:ind w:right="19"/>
        <w:jc w:val="both"/>
        <w:rPr>
          <w:lang w:eastAsia="ar-SA"/>
        </w:rPr>
      </w:pPr>
      <w:r w:rsidRPr="00785F5F">
        <w:rPr>
          <w:lang w:eastAsia="ar-SA"/>
        </w:rPr>
        <w:t xml:space="preserve">XI. Tematy </w:t>
      </w:r>
      <w:r w:rsidR="00D67A74" w:rsidRPr="00785F5F">
        <w:rPr>
          <w:lang w:eastAsia="ar-SA"/>
        </w:rPr>
        <w:t xml:space="preserve">prac zatwierdza </w:t>
      </w:r>
      <w:r w:rsidR="00AE397A">
        <w:rPr>
          <w:lang w:eastAsia="ar-SA"/>
        </w:rPr>
        <w:t>Senat WSA</w:t>
      </w:r>
      <w:r w:rsidR="00234182" w:rsidRPr="00785F5F">
        <w:rPr>
          <w:lang w:eastAsia="ar-SA"/>
        </w:rPr>
        <w:t xml:space="preserve"> nie później niż 6 m-</w:t>
      </w:r>
      <w:proofErr w:type="spellStart"/>
      <w:r w:rsidR="00234182" w:rsidRPr="00785F5F">
        <w:rPr>
          <w:lang w:eastAsia="ar-SA"/>
        </w:rPr>
        <w:t>cy</w:t>
      </w:r>
      <w:proofErr w:type="spellEnd"/>
      <w:r w:rsidR="00234182" w:rsidRPr="00785F5F">
        <w:rPr>
          <w:lang w:eastAsia="ar-SA"/>
        </w:rPr>
        <w:t xml:space="preserve"> przed zakończeniem studiów.</w:t>
      </w:r>
    </w:p>
    <w:p w:rsidR="00D67A74" w:rsidRPr="00785F5F" w:rsidRDefault="00D67A74" w:rsidP="00D67A74">
      <w:pPr>
        <w:shd w:val="clear" w:color="auto" w:fill="FFFFFF"/>
        <w:ind w:right="19"/>
        <w:jc w:val="both"/>
        <w:rPr>
          <w:lang w:eastAsia="ar-SA"/>
        </w:rPr>
      </w:pPr>
    </w:p>
    <w:p w:rsidR="00D67A74" w:rsidRPr="00785F5F" w:rsidRDefault="00D67A74" w:rsidP="00D67A74">
      <w:pPr>
        <w:shd w:val="clear" w:color="auto" w:fill="FFFFFF"/>
        <w:ind w:right="19"/>
        <w:jc w:val="both"/>
        <w:rPr>
          <w:color w:val="000000"/>
          <w:spacing w:val="-10"/>
          <w:lang w:eastAsia="ar-SA"/>
        </w:rPr>
      </w:pPr>
      <w:r w:rsidRPr="00785F5F">
        <w:rPr>
          <w:lang w:eastAsia="ar-SA"/>
        </w:rPr>
        <w:t xml:space="preserve">XII. </w:t>
      </w:r>
      <w:r w:rsidRPr="00785F5F">
        <w:rPr>
          <w:color w:val="000000"/>
          <w:spacing w:val="-3"/>
          <w:lang w:eastAsia="ar-SA"/>
        </w:rPr>
        <w:t xml:space="preserve">Ogólne założenia, które podlegają ocenie przez promotora i recenzenta </w:t>
      </w:r>
      <w:r w:rsidRPr="00785F5F">
        <w:rPr>
          <w:color w:val="000000"/>
          <w:spacing w:val="-10"/>
          <w:lang w:eastAsia="ar-SA"/>
        </w:rPr>
        <w:t>pracy:</w:t>
      </w:r>
    </w:p>
    <w:p w:rsidR="0067325F" w:rsidRPr="00785F5F" w:rsidRDefault="0067325F" w:rsidP="0067325F">
      <w:pPr>
        <w:numPr>
          <w:ilvl w:val="3"/>
          <w:numId w:val="14"/>
        </w:numPr>
        <w:shd w:val="clear" w:color="auto" w:fill="FFFFFF"/>
        <w:tabs>
          <w:tab w:val="left" w:pos="360"/>
        </w:tabs>
        <w:suppressAutoHyphens/>
        <w:ind w:left="360" w:right="19"/>
        <w:jc w:val="both"/>
        <w:rPr>
          <w:color w:val="000000"/>
          <w:spacing w:val="-3"/>
          <w:lang w:eastAsia="ar-SA"/>
        </w:rPr>
      </w:pPr>
      <w:r w:rsidRPr="00785F5F">
        <w:rPr>
          <w:color w:val="000000"/>
          <w:spacing w:val="-3"/>
          <w:lang w:eastAsia="ar-SA"/>
        </w:rPr>
        <w:t xml:space="preserve">Merytoryczna ocena pracy: </w:t>
      </w:r>
      <w:r w:rsidR="00D67A74" w:rsidRPr="00785F5F">
        <w:rPr>
          <w:color w:val="000000"/>
          <w:spacing w:val="-3"/>
          <w:lang w:eastAsia="ar-SA"/>
        </w:rPr>
        <w:t>zgodność tematu z treścią pracy,</w:t>
      </w:r>
      <w:r w:rsidRPr="00785F5F">
        <w:rPr>
          <w:color w:val="000000"/>
          <w:spacing w:val="-3"/>
          <w:lang w:eastAsia="ar-SA"/>
        </w:rPr>
        <w:t xml:space="preserve"> czy i w jakim zakresie praca stanowi nowe ujęcie problemu, dobór i sposób wykorzystania źródeł, możliwość wykorzystania pracy,</w:t>
      </w:r>
    </w:p>
    <w:p w:rsidR="0067325F" w:rsidRPr="00785F5F" w:rsidRDefault="0067325F" w:rsidP="0067325F">
      <w:pPr>
        <w:numPr>
          <w:ilvl w:val="3"/>
          <w:numId w:val="14"/>
        </w:numPr>
        <w:shd w:val="clear" w:color="auto" w:fill="FFFFFF"/>
        <w:tabs>
          <w:tab w:val="left" w:pos="360"/>
        </w:tabs>
        <w:suppressAutoHyphens/>
        <w:ind w:left="360" w:right="19"/>
        <w:jc w:val="both"/>
        <w:rPr>
          <w:color w:val="000000"/>
          <w:spacing w:val="-3"/>
          <w:lang w:eastAsia="ar-SA"/>
        </w:rPr>
      </w:pPr>
      <w:r w:rsidRPr="00785F5F">
        <w:rPr>
          <w:color w:val="000000"/>
          <w:spacing w:val="-3"/>
          <w:lang w:eastAsia="ar-SA"/>
        </w:rPr>
        <w:t>Merytoryczna ocena dyplomanta: znajomość tematyki badań, samodzielność części eksperymentalnej, aktywność w zbieraniu źródeł, samodzielność w opisie, interpretacji wyników oraz ich dyskusji i wnioskowaniu,</w:t>
      </w:r>
    </w:p>
    <w:p w:rsidR="0067325F" w:rsidRPr="00785F5F" w:rsidRDefault="0067325F" w:rsidP="0067325F">
      <w:pPr>
        <w:numPr>
          <w:ilvl w:val="3"/>
          <w:numId w:val="14"/>
        </w:numPr>
        <w:shd w:val="clear" w:color="auto" w:fill="FFFFFF"/>
        <w:tabs>
          <w:tab w:val="left" w:pos="360"/>
        </w:tabs>
        <w:suppressAutoHyphens/>
        <w:ind w:left="360" w:right="19"/>
        <w:jc w:val="both"/>
        <w:rPr>
          <w:color w:val="000000"/>
          <w:spacing w:val="-3"/>
          <w:lang w:eastAsia="ar-SA"/>
        </w:rPr>
      </w:pPr>
      <w:r w:rsidRPr="00785F5F">
        <w:rPr>
          <w:color w:val="000000"/>
          <w:spacing w:val="-3"/>
          <w:lang w:eastAsia="ar-SA"/>
        </w:rPr>
        <w:t>Ocena formalnej strony pracy: poprawność językowa i estetyka pracy, opanowanie techniki pisania pracy,</w:t>
      </w:r>
    </w:p>
    <w:p w:rsidR="00D67A74" w:rsidRPr="00785F5F" w:rsidRDefault="004A16CC" w:rsidP="00D67A74">
      <w:pPr>
        <w:numPr>
          <w:ilvl w:val="3"/>
          <w:numId w:val="14"/>
        </w:numPr>
        <w:shd w:val="clear" w:color="auto" w:fill="FFFFFF"/>
        <w:tabs>
          <w:tab w:val="left" w:pos="360"/>
        </w:tabs>
        <w:suppressAutoHyphens/>
        <w:ind w:left="360" w:right="19"/>
        <w:jc w:val="both"/>
        <w:rPr>
          <w:color w:val="000000"/>
          <w:spacing w:val="-3"/>
          <w:lang w:eastAsia="ar-SA"/>
        </w:rPr>
      </w:pPr>
      <w:r w:rsidRPr="00785F5F">
        <w:rPr>
          <w:color w:val="000000"/>
          <w:spacing w:val="-3"/>
          <w:lang w:eastAsia="ar-SA"/>
        </w:rPr>
        <w:t>Informacje dodatkowe: stopień trudności pracy, inne uwagi</w:t>
      </w:r>
    </w:p>
    <w:p w:rsidR="0067325F" w:rsidRPr="00785F5F" w:rsidRDefault="0067325F" w:rsidP="00D67A74">
      <w:pPr>
        <w:shd w:val="clear" w:color="auto" w:fill="FFFFFF"/>
        <w:ind w:right="19"/>
        <w:jc w:val="both"/>
        <w:rPr>
          <w:i/>
          <w:iCs/>
          <w:lang w:eastAsia="ar-SA"/>
        </w:rPr>
      </w:pPr>
    </w:p>
    <w:p w:rsidR="00D67A74" w:rsidRPr="00785F5F" w:rsidRDefault="00D67A74" w:rsidP="00D67A74">
      <w:pPr>
        <w:pStyle w:val="Nagwek5"/>
        <w:keepNext w:val="0"/>
        <w:widowControl w:val="0"/>
        <w:numPr>
          <w:ilvl w:val="4"/>
          <w:numId w:val="2"/>
        </w:numPr>
        <w:tabs>
          <w:tab w:val="left" w:pos="0"/>
        </w:tabs>
        <w:suppressAutoHyphens/>
        <w:ind w:right="17"/>
        <w:jc w:val="both"/>
        <w:rPr>
          <w:b w:val="0"/>
          <w:szCs w:val="24"/>
          <w:lang w:eastAsia="ar-SA"/>
        </w:rPr>
      </w:pPr>
      <w:r w:rsidRPr="00785F5F">
        <w:rPr>
          <w:b w:val="0"/>
          <w:szCs w:val="24"/>
          <w:lang w:eastAsia="ar-SA"/>
        </w:rPr>
        <w:t xml:space="preserve">XIII. Student zobowiązany jest złożyć pracę licencjacką w Dziekanacie </w:t>
      </w:r>
      <w:r w:rsidR="00E63478">
        <w:rPr>
          <w:b w:val="0"/>
          <w:szCs w:val="24"/>
          <w:lang w:eastAsia="ar-SA"/>
        </w:rPr>
        <w:t>w wymaganym terminie</w:t>
      </w:r>
      <w:r w:rsidRPr="00785F5F">
        <w:rPr>
          <w:b w:val="0"/>
          <w:szCs w:val="24"/>
          <w:lang w:eastAsia="ar-SA"/>
        </w:rPr>
        <w:t>.</w:t>
      </w:r>
    </w:p>
    <w:p w:rsidR="00D67A74" w:rsidRPr="00785F5F" w:rsidRDefault="00D67A74" w:rsidP="00D67A74">
      <w:pPr>
        <w:rPr>
          <w:lang w:eastAsia="ar-SA"/>
        </w:rPr>
      </w:pPr>
    </w:p>
    <w:p w:rsidR="00D67A74" w:rsidRDefault="00D67A74" w:rsidP="00D67A74">
      <w:pPr>
        <w:pStyle w:val="Nagwek5"/>
        <w:keepNext w:val="0"/>
        <w:widowControl w:val="0"/>
        <w:numPr>
          <w:ilvl w:val="4"/>
          <w:numId w:val="2"/>
        </w:numPr>
        <w:suppressAutoHyphens/>
        <w:ind w:right="17"/>
        <w:jc w:val="both"/>
        <w:rPr>
          <w:b w:val="0"/>
          <w:szCs w:val="24"/>
          <w:lang w:eastAsia="ar-SA"/>
        </w:rPr>
      </w:pPr>
      <w:r w:rsidRPr="00785F5F">
        <w:rPr>
          <w:b w:val="0"/>
          <w:szCs w:val="24"/>
          <w:lang w:eastAsia="ar-SA"/>
        </w:rPr>
        <w:t xml:space="preserve">IX. Praca musi być złożona w wersji wydrukowanej – </w:t>
      </w:r>
      <w:r w:rsidR="00E63478">
        <w:rPr>
          <w:b w:val="0"/>
          <w:szCs w:val="24"/>
          <w:lang w:eastAsia="ar-SA"/>
        </w:rPr>
        <w:t xml:space="preserve">zgodnie z wymaganiami podanymi na stronie </w:t>
      </w:r>
      <w:hyperlink r:id="rId7" w:history="1">
        <w:r w:rsidR="00E63478" w:rsidRPr="0058588A">
          <w:rPr>
            <w:rStyle w:val="Hipercze"/>
            <w:b w:val="0"/>
            <w:szCs w:val="24"/>
            <w:lang w:eastAsia="ar-SA"/>
          </w:rPr>
          <w:t>https://wsa.edu.pl/project/obron</w:t>
        </w:r>
        <w:bookmarkStart w:id="1" w:name="_GoBack"/>
        <w:bookmarkEnd w:id="1"/>
        <w:r w:rsidR="00E63478" w:rsidRPr="0058588A">
          <w:rPr>
            <w:rStyle w:val="Hipercze"/>
            <w:b w:val="0"/>
            <w:szCs w:val="24"/>
            <w:lang w:eastAsia="ar-SA"/>
          </w:rPr>
          <w:t>y</w:t>
        </w:r>
        <w:r w:rsidR="00E63478" w:rsidRPr="0058588A">
          <w:rPr>
            <w:rStyle w:val="Hipercze"/>
            <w:b w:val="0"/>
            <w:szCs w:val="24"/>
            <w:lang w:eastAsia="ar-SA"/>
          </w:rPr>
          <w:t>-prac/</w:t>
        </w:r>
      </w:hyperlink>
    </w:p>
    <w:p w:rsidR="00E63478" w:rsidRPr="00E63478" w:rsidRDefault="00E63478" w:rsidP="00E63478">
      <w:pPr>
        <w:rPr>
          <w:lang w:eastAsia="ar-SA"/>
        </w:rPr>
      </w:pPr>
    </w:p>
    <w:p w:rsidR="00D67A74" w:rsidRPr="00785F5F" w:rsidRDefault="00D67A74" w:rsidP="00D67A74">
      <w:pPr>
        <w:pStyle w:val="Nagwek5"/>
        <w:keepNext w:val="0"/>
        <w:widowControl w:val="0"/>
        <w:numPr>
          <w:ilvl w:val="4"/>
          <w:numId w:val="2"/>
        </w:numPr>
        <w:tabs>
          <w:tab w:val="left" w:pos="0"/>
        </w:tabs>
        <w:suppressAutoHyphens/>
        <w:ind w:right="17"/>
        <w:jc w:val="both"/>
        <w:rPr>
          <w:b w:val="0"/>
          <w:szCs w:val="24"/>
          <w:lang w:eastAsia="ar-SA"/>
        </w:rPr>
      </w:pPr>
      <w:r w:rsidRPr="00785F5F">
        <w:rPr>
          <w:b w:val="0"/>
          <w:szCs w:val="24"/>
          <w:lang w:eastAsia="ar-SA"/>
        </w:rPr>
        <w:t xml:space="preserve">X. Student jest zobowiązany do </w:t>
      </w:r>
      <w:r w:rsidR="00AE397A">
        <w:rPr>
          <w:b w:val="0"/>
          <w:szCs w:val="24"/>
          <w:lang w:eastAsia="ar-SA"/>
        </w:rPr>
        <w:t>uzyskania</w:t>
      </w:r>
      <w:r w:rsidR="00664D73">
        <w:rPr>
          <w:b w:val="0"/>
          <w:szCs w:val="24"/>
          <w:lang w:eastAsia="ar-SA"/>
        </w:rPr>
        <w:t xml:space="preserve"> zaliczeń wszystkich przedmiotów określonych w programie studiów</w:t>
      </w:r>
      <w:r w:rsidRPr="00785F5F">
        <w:rPr>
          <w:b w:val="0"/>
          <w:szCs w:val="24"/>
          <w:lang w:eastAsia="ar-SA"/>
        </w:rPr>
        <w:t xml:space="preserve"> </w:t>
      </w:r>
      <w:r w:rsidR="00070ED4">
        <w:rPr>
          <w:b w:val="0"/>
          <w:szCs w:val="24"/>
          <w:lang w:eastAsia="ar-SA"/>
        </w:rPr>
        <w:t xml:space="preserve">i sprawdzenia poprawności wpisanych ocen oraz swoich danych osobowych na indywidualnym koncie w Wirtualnej Uczelni </w:t>
      </w:r>
      <w:r w:rsidRPr="00785F5F">
        <w:rPr>
          <w:b w:val="0"/>
          <w:szCs w:val="24"/>
          <w:lang w:eastAsia="ar-SA"/>
        </w:rPr>
        <w:t>najpóźniej na dwa tygodnie przed obroną.</w:t>
      </w:r>
    </w:p>
    <w:p w:rsidR="00D67A74" w:rsidRPr="00785F5F" w:rsidRDefault="00D67A74" w:rsidP="00D67A74">
      <w:pPr>
        <w:rPr>
          <w:lang w:eastAsia="ar-SA"/>
        </w:rPr>
      </w:pPr>
    </w:p>
    <w:p w:rsidR="00D67A74" w:rsidRPr="00785F5F" w:rsidRDefault="00D67A74" w:rsidP="00D67A74">
      <w:pPr>
        <w:ind w:right="19"/>
        <w:jc w:val="both"/>
        <w:rPr>
          <w:color w:val="000000"/>
          <w:spacing w:val="-1"/>
          <w:lang w:eastAsia="ar-SA"/>
        </w:rPr>
      </w:pPr>
      <w:r w:rsidRPr="00785F5F">
        <w:rPr>
          <w:color w:val="000000"/>
          <w:spacing w:val="-1"/>
          <w:lang w:eastAsia="ar-SA"/>
        </w:rPr>
        <w:t xml:space="preserve">XI. W przypadkach określonych w Regulaminie Studiów </w:t>
      </w:r>
      <w:r w:rsidRPr="00785F5F">
        <w:rPr>
          <w:color w:val="000000"/>
          <w:spacing w:val="-4"/>
          <w:lang w:eastAsia="ar-SA"/>
        </w:rPr>
        <w:t xml:space="preserve">Dziekan </w:t>
      </w:r>
      <w:r w:rsidRPr="00785F5F">
        <w:rPr>
          <w:color w:val="000000"/>
          <w:spacing w:val="-1"/>
          <w:lang w:eastAsia="ar-SA"/>
        </w:rPr>
        <w:t>ma prawo określić inny termin  złożenia pracy.</w:t>
      </w:r>
    </w:p>
    <w:p w:rsidR="00D67A74" w:rsidRPr="00785F5F" w:rsidRDefault="00D67A74" w:rsidP="00D67A74">
      <w:pPr>
        <w:rPr>
          <w:lang w:eastAsia="ar-SA"/>
        </w:rPr>
      </w:pPr>
    </w:p>
    <w:p w:rsidR="00165D1E" w:rsidRDefault="00165D1E" w:rsidP="00D67A74">
      <w:pPr>
        <w:ind w:right="19"/>
        <w:jc w:val="center"/>
        <w:rPr>
          <w:b/>
          <w:bCs/>
          <w:color w:val="000000"/>
          <w:spacing w:val="-1"/>
          <w:lang w:eastAsia="ar-SA"/>
        </w:rPr>
      </w:pPr>
    </w:p>
    <w:p w:rsidR="00E63478" w:rsidRDefault="00E63478" w:rsidP="00D67A74">
      <w:pPr>
        <w:ind w:right="19"/>
        <w:jc w:val="center"/>
        <w:rPr>
          <w:b/>
          <w:bCs/>
          <w:color w:val="000000"/>
          <w:spacing w:val="-1"/>
          <w:lang w:eastAsia="ar-SA"/>
        </w:rPr>
      </w:pPr>
    </w:p>
    <w:p w:rsidR="00D67A74" w:rsidRPr="00785F5F" w:rsidRDefault="00D67A74" w:rsidP="00D67A74">
      <w:pPr>
        <w:ind w:right="19"/>
        <w:jc w:val="center"/>
        <w:rPr>
          <w:b/>
          <w:bCs/>
          <w:color w:val="000000"/>
          <w:spacing w:val="-1"/>
          <w:lang w:eastAsia="ar-SA"/>
        </w:rPr>
      </w:pPr>
      <w:r w:rsidRPr="00785F5F">
        <w:rPr>
          <w:b/>
          <w:bCs/>
          <w:color w:val="000000"/>
          <w:spacing w:val="-1"/>
          <w:lang w:eastAsia="ar-SA"/>
        </w:rPr>
        <w:t>Obrona pracy licencja</w:t>
      </w:r>
      <w:r w:rsidR="00DC4ED7" w:rsidRPr="00785F5F">
        <w:rPr>
          <w:b/>
          <w:bCs/>
          <w:color w:val="000000"/>
          <w:spacing w:val="-1"/>
          <w:lang w:eastAsia="ar-SA"/>
        </w:rPr>
        <w:t>c</w:t>
      </w:r>
      <w:r w:rsidRPr="00785F5F">
        <w:rPr>
          <w:b/>
          <w:bCs/>
          <w:color w:val="000000"/>
          <w:spacing w:val="-1"/>
          <w:lang w:eastAsia="ar-SA"/>
        </w:rPr>
        <w:t>kiej</w:t>
      </w:r>
    </w:p>
    <w:p w:rsidR="00D67A74" w:rsidRPr="00785F5F" w:rsidRDefault="00D67A74" w:rsidP="00D67A74">
      <w:pPr>
        <w:ind w:right="19"/>
        <w:jc w:val="both"/>
        <w:rPr>
          <w:color w:val="000000"/>
          <w:spacing w:val="-1"/>
          <w:lang w:eastAsia="ar-SA"/>
        </w:rPr>
      </w:pPr>
    </w:p>
    <w:p w:rsidR="00D67A74" w:rsidRPr="00785F5F" w:rsidRDefault="00D67A74" w:rsidP="00D67A74">
      <w:pPr>
        <w:tabs>
          <w:tab w:val="left" w:pos="0"/>
        </w:tabs>
        <w:ind w:right="19"/>
        <w:jc w:val="both"/>
        <w:rPr>
          <w:color w:val="000000"/>
          <w:spacing w:val="-1"/>
          <w:lang w:eastAsia="ar-SA"/>
        </w:rPr>
      </w:pPr>
      <w:r w:rsidRPr="00785F5F">
        <w:rPr>
          <w:color w:val="000000"/>
          <w:spacing w:val="-1"/>
          <w:lang w:eastAsia="ar-SA"/>
        </w:rPr>
        <w:t>I. Do obrony może przystąpić osoba, która zdała egzamin praktyczny przynajmniej na ocenę dostateczną.</w:t>
      </w:r>
    </w:p>
    <w:p w:rsidR="00A068BC" w:rsidRPr="00785F5F" w:rsidRDefault="00A068BC" w:rsidP="00A068BC">
      <w:pPr>
        <w:widowControl w:val="0"/>
        <w:suppressAutoHyphens/>
        <w:autoSpaceDE w:val="0"/>
        <w:autoSpaceDN w:val="0"/>
        <w:adjustRightInd w:val="0"/>
        <w:jc w:val="both"/>
        <w:rPr>
          <w:color w:val="000000"/>
        </w:rPr>
      </w:pPr>
      <w:r w:rsidRPr="00785F5F">
        <w:rPr>
          <w:color w:val="000000"/>
          <w:spacing w:val="-1"/>
          <w:lang w:eastAsia="ar-SA"/>
        </w:rPr>
        <w:t xml:space="preserve">II. </w:t>
      </w:r>
      <w:r w:rsidRPr="00785F5F">
        <w:t>Ogólny wynik studiów, który wpisywany jest w protokole i na dyplomie ukończenia studiów I stopnia stanowi sumę:</w:t>
      </w:r>
    </w:p>
    <w:p w:rsidR="00D67A74" w:rsidRPr="00785F5F" w:rsidRDefault="00D67A74" w:rsidP="00D67A74">
      <w:pPr>
        <w:tabs>
          <w:tab w:val="left" w:pos="360"/>
        </w:tabs>
        <w:ind w:left="-2520" w:right="19"/>
        <w:jc w:val="both"/>
        <w:rPr>
          <w:color w:val="000000"/>
          <w:spacing w:val="-1"/>
          <w:lang w:eastAsia="ar-SA"/>
        </w:rPr>
      </w:pPr>
    </w:p>
    <w:p w:rsidR="00D67A74" w:rsidRPr="00785F5F" w:rsidRDefault="00D67A74" w:rsidP="00D67A74">
      <w:pPr>
        <w:numPr>
          <w:ilvl w:val="3"/>
          <w:numId w:val="8"/>
        </w:numPr>
        <w:tabs>
          <w:tab w:val="left" w:pos="1440"/>
        </w:tabs>
        <w:suppressAutoHyphens/>
        <w:ind w:left="1440" w:right="19"/>
        <w:jc w:val="both"/>
        <w:rPr>
          <w:color w:val="000000"/>
          <w:spacing w:val="-1"/>
          <w:lang w:eastAsia="ar-SA"/>
        </w:rPr>
      </w:pPr>
      <w:r w:rsidRPr="00785F5F">
        <w:rPr>
          <w:color w:val="000000"/>
          <w:spacing w:val="-1"/>
          <w:lang w:eastAsia="ar-SA"/>
        </w:rPr>
        <w:t>średnia ocen ze studiów – 40%;</w:t>
      </w:r>
    </w:p>
    <w:p w:rsidR="00D67A74" w:rsidRPr="00785F5F" w:rsidRDefault="00D67A74" w:rsidP="00D67A74">
      <w:pPr>
        <w:numPr>
          <w:ilvl w:val="3"/>
          <w:numId w:val="8"/>
        </w:numPr>
        <w:tabs>
          <w:tab w:val="left" w:pos="1440"/>
        </w:tabs>
        <w:suppressAutoHyphens/>
        <w:ind w:left="1440" w:right="19"/>
        <w:jc w:val="both"/>
        <w:rPr>
          <w:color w:val="000000"/>
          <w:spacing w:val="-1"/>
          <w:lang w:eastAsia="ar-SA"/>
        </w:rPr>
      </w:pPr>
      <w:r w:rsidRPr="00785F5F">
        <w:rPr>
          <w:color w:val="000000"/>
          <w:spacing w:val="-1"/>
          <w:lang w:eastAsia="ar-SA"/>
        </w:rPr>
        <w:t>ocena z egzaminu praktycznego – 20%,</w:t>
      </w:r>
    </w:p>
    <w:p w:rsidR="00D67A74" w:rsidRPr="00785F5F" w:rsidRDefault="00D67A74" w:rsidP="00D67A74">
      <w:pPr>
        <w:numPr>
          <w:ilvl w:val="3"/>
          <w:numId w:val="8"/>
        </w:numPr>
        <w:tabs>
          <w:tab w:val="left" w:pos="1440"/>
        </w:tabs>
        <w:suppressAutoHyphens/>
        <w:ind w:left="1440" w:right="19"/>
        <w:jc w:val="both"/>
        <w:rPr>
          <w:color w:val="000000"/>
          <w:spacing w:val="-1"/>
          <w:lang w:eastAsia="ar-SA"/>
        </w:rPr>
      </w:pPr>
      <w:r w:rsidRPr="00785F5F">
        <w:rPr>
          <w:color w:val="000000"/>
          <w:spacing w:val="-1"/>
          <w:lang w:eastAsia="ar-SA"/>
        </w:rPr>
        <w:t>ocena pracy licencjackiej – 20%,</w:t>
      </w:r>
    </w:p>
    <w:p w:rsidR="00D67A74" w:rsidRPr="00785F5F" w:rsidRDefault="00D67A74" w:rsidP="00D67A74">
      <w:pPr>
        <w:numPr>
          <w:ilvl w:val="3"/>
          <w:numId w:val="8"/>
        </w:numPr>
        <w:tabs>
          <w:tab w:val="left" w:pos="1440"/>
        </w:tabs>
        <w:suppressAutoHyphens/>
        <w:ind w:left="1440" w:right="19"/>
        <w:jc w:val="both"/>
        <w:rPr>
          <w:color w:val="000000"/>
          <w:spacing w:val="-1"/>
          <w:lang w:eastAsia="ar-SA"/>
        </w:rPr>
      </w:pPr>
      <w:r w:rsidRPr="00785F5F">
        <w:rPr>
          <w:color w:val="000000"/>
          <w:spacing w:val="-1"/>
          <w:lang w:eastAsia="ar-SA"/>
        </w:rPr>
        <w:t xml:space="preserve">ocena z obrony – 20%. </w:t>
      </w:r>
    </w:p>
    <w:p w:rsidR="00D67A74" w:rsidRPr="00785F5F" w:rsidRDefault="00D67A74" w:rsidP="00D67A74">
      <w:pPr>
        <w:ind w:right="19"/>
        <w:jc w:val="both"/>
        <w:rPr>
          <w:lang w:eastAsia="ar-SA"/>
        </w:rPr>
      </w:pPr>
    </w:p>
    <w:p w:rsidR="00D67A74" w:rsidRPr="00785F5F" w:rsidRDefault="00D67A74" w:rsidP="00D67A74">
      <w:pPr>
        <w:ind w:right="19"/>
        <w:jc w:val="both"/>
        <w:rPr>
          <w:color w:val="000000"/>
          <w:spacing w:val="-1"/>
          <w:lang w:eastAsia="ar-SA"/>
        </w:rPr>
      </w:pPr>
      <w:r w:rsidRPr="00785F5F">
        <w:rPr>
          <w:color w:val="000000"/>
          <w:spacing w:val="-1"/>
          <w:lang w:eastAsia="ar-SA"/>
        </w:rPr>
        <w:t>III. Obrona pracy licencjackiej powinna odbyć się w terminie nie przekraczającym trzech miesięcy od daty złożenia pracy licencjackiej</w:t>
      </w:r>
    </w:p>
    <w:p w:rsidR="00D67A74" w:rsidRPr="00785F5F" w:rsidRDefault="00D67A74" w:rsidP="00D67A74">
      <w:pPr>
        <w:shd w:val="clear" w:color="auto" w:fill="FFFFFF"/>
        <w:tabs>
          <w:tab w:val="left" w:pos="730"/>
        </w:tabs>
        <w:ind w:left="730" w:right="19"/>
        <w:jc w:val="both"/>
        <w:rPr>
          <w:color w:val="000000"/>
          <w:spacing w:val="-1"/>
          <w:lang w:eastAsia="ar-SA"/>
        </w:rPr>
      </w:pPr>
    </w:p>
    <w:p w:rsidR="00D67A74" w:rsidRPr="00785F5F" w:rsidRDefault="00D67A74" w:rsidP="00D67A74">
      <w:pPr>
        <w:shd w:val="clear" w:color="auto" w:fill="FFFFFF"/>
        <w:tabs>
          <w:tab w:val="left" w:pos="10"/>
        </w:tabs>
        <w:ind w:left="10" w:right="19"/>
        <w:jc w:val="both"/>
        <w:rPr>
          <w:color w:val="000000"/>
          <w:spacing w:val="-1"/>
          <w:lang w:eastAsia="ar-SA"/>
        </w:rPr>
      </w:pPr>
      <w:r w:rsidRPr="00785F5F">
        <w:rPr>
          <w:color w:val="000000"/>
          <w:spacing w:val="-1"/>
          <w:lang w:eastAsia="ar-SA"/>
        </w:rPr>
        <w:t xml:space="preserve">IV. Obrona pracy odbywa się przed komisją w skład, której wchodzą:      </w:t>
      </w:r>
    </w:p>
    <w:p w:rsidR="00D67A74" w:rsidRPr="00785F5F" w:rsidRDefault="00D67A74" w:rsidP="00D67A74">
      <w:pPr>
        <w:numPr>
          <w:ilvl w:val="1"/>
          <w:numId w:val="15"/>
        </w:numPr>
        <w:shd w:val="clear" w:color="auto" w:fill="FFFFFF"/>
        <w:tabs>
          <w:tab w:val="clear" w:pos="4665"/>
          <w:tab w:val="num" w:pos="1440"/>
        </w:tabs>
        <w:suppressAutoHyphens/>
        <w:ind w:left="1440" w:right="19"/>
        <w:jc w:val="both"/>
        <w:rPr>
          <w:color w:val="000000"/>
          <w:spacing w:val="-4"/>
          <w:lang w:eastAsia="ar-SA"/>
        </w:rPr>
      </w:pPr>
      <w:r w:rsidRPr="00785F5F">
        <w:rPr>
          <w:color w:val="000000"/>
          <w:spacing w:val="-1"/>
          <w:lang w:eastAsia="ar-SA"/>
        </w:rPr>
        <w:t>prze</w:t>
      </w:r>
      <w:r w:rsidRPr="00785F5F">
        <w:rPr>
          <w:color w:val="000000"/>
          <w:lang w:eastAsia="ar-SA"/>
        </w:rPr>
        <w:t xml:space="preserve">wodniczący komisji - </w:t>
      </w:r>
      <w:r w:rsidRPr="00785F5F">
        <w:rPr>
          <w:color w:val="000000"/>
          <w:spacing w:val="-4"/>
          <w:lang w:eastAsia="ar-SA"/>
        </w:rPr>
        <w:t xml:space="preserve">Dziekan </w:t>
      </w:r>
      <w:r w:rsidRPr="00785F5F">
        <w:rPr>
          <w:color w:val="000000"/>
          <w:lang w:eastAsia="ar-SA"/>
        </w:rPr>
        <w:t xml:space="preserve">albo inny samodzielny pracownik naukowy upoważniony </w:t>
      </w:r>
      <w:r w:rsidRPr="00785F5F">
        <w:rPr>
          <w:color w:val="000000"/>
          <w:spacing w:val="-4"/>
          <w:lang w:eastAsia="ar-SA"/>
        </w:rPr>
        <w:t>przez Dziekana,</w:t>
      </w:r>
    </w:p>
    <w:p w:rsidR="00D67A74" w:rsidRPr="00785F5F" w:rsidRDefault="00D67A74" w:rsidP="00D67A74">
      <w:pPr>
        <w:numPr>
          <w:ilvl w:val="1"/>
          <w:numId w:val="15"/>
        </w:numPr>
        <w:shd w:val="clear" w:color="auto" w:fill="FFFFFF"/>
        <w:tabs>
          <w:tab w:val="clear" w:pos="4665"/>
          <w:tab w:val="num" w:pos="1440"/>
        </w:tabs>
        <w:suppressAutoHyphens/>
        <w:ind w:left="1440" w:right="19"/>
        <w:jc w:val="both"/>
        <w:rPr>
          <w:color w:val="000000"/>
          <w:spacing w:val="-4"/>
          <w:lang w:eastAsia="ar-SA"/>
        </w:rPr>
      </w:pPr>
      <w:r w:rsidRPr="00785F5F">
        <w:rPr>
          <w:color w:val="000000"/>
          <w:spacing w:val="-4"/>
          <w:lang w:eastAsia="ar-SA"/>
        </w:rPr>
        <w:t>promotor lub promotor i opiekun pracy,</w:t>
      </w:r>
    </w:p>
    <w:p w:rsidR="00D67A74" w:rsidRPr="00785F5F" w:rsidRDefault="00D67A74" w:rsidP="00D67A74">
      <w:pPr>
        <w:numPr>
          <w:ilvl w:val="1"/>
          <w:numId w:val="15"/>
        </w:numPr>
        <w:shd w:val="clear" w:color="auto" w:fill="FFFFFF"/>
        <w:tabs>
          <w:tab w:val="clear" w:pos="4665"/>
          <w:tab w:val="num" w:pos="1440"/>
        </w:tabs>
        <w:suppressAutoHyphens/>
        <w:ind w:left="1440" w:right="19"/>
        <w:jc w:val="both"/>
        <w:rPr>
          <w:color w:val="000000"/>
          <w:spacing w:val="-4"/>
          <w:lang w:eastAsia="ar-SA"/>
        </w:rPr>
      </w:pPr>
      <w:r w:rsidRPr="00785F5F">
        <w:rPr>
          <w:color w:val="000000"/>
          <w:spacing w:val="-4"/>
          <w:lang w:eastAsia="ar-SA"/>
        </w:rPr>
        <w:t>recenzent pracy.</w:t>
      </w:r>
    </w:p>
    <w:p w:rsidR="00D67A74" w:rsidRPr="00785F5F" w:rsidRDefault="00D67A74" w:rsidP="00D67A74">
      <w:pPr>
        <w:shd w:val="clear" w:color="auto" w:fill="FFFFFF"/>
        <w:ind w:left="14" w:right="19"/>
        <w:rPr>
          <w:lang w:eastAsia="ar-SA"/>
        </w:rPr>
      </w:pPr>
    </w:p>
    <w:p w:rsidR="00D67A74" w:rsidRPr="00785F5F" w:rsidRDefault="00D67A74" w:rsidP="00D67A74">
      <w:pPr>
        <w:shd w:val="clear" w:color="auto" w:fill="FFFFFF"/>
        <w:ind w:left="14" w:right="19"/>
        <w:rPr>
          <w:color w:val="000000"/>
          <w:spacing w:val="-4"/>
          <w:lang w:eastAsia="ar-SA"/>
        </w:rPr>
      </w:pPr>
      <w:r w:rsidRPr="00785F5F">
        <w:rPr>
          <w:color w:val="000000"/>
          <w:spacing w:val="-4"/>
          <w:lang w:eastAsia="ar-SA"/>
        </w:rPr>
        <w:t xml:space="preserve">V. Przebieg obrony: </w:t>
      </w:r>
    </w:p>
    <w:p w:rsidR="00A068BC" w:rsidRPr="00785F5F" w:rsidRDefault="00A068BC" w:rsidP="00A068BC">
      <w:pPr>
        <w:numPr>
          <w:ilvl w:val="1"/>
          <w:numId w:val="15"/>
        </w:numPr>
        <w:shd w:val="clear" w:color="auto" w:fill="FFFFFF"/>
        <w:tabs>
          <w:tab w:val="clear" w:pos="4665"/>
          <w:tab w:val="num" w:pos="1440"/>
        </w:tabs>
        <w:suppressAutoHyphens/>
        <w:ind w:left="1440" w:right="19"/>
        <w:jc w:val="both"/>
        <w:rPr>
          <w:color w:val="000000"/>
          <w:spacing w:val="-1"/>
          <w:lang w:eastAsia="ar-SA"/>
        </w:rPr>
      </w:pPr>
      <w:r w:rsidRPr="00785F5F">
        <w:rPr>
          <w:color w:val="000000"/>
          <w:spacing w:val="-1"/>
          <w:lang w:eastAsia="ar-SA"/>
        </w:rPr>
        <w:t>obrona właściwa,</w:t>
      </w:r>
    </w:p>
    <w:p w:rsidR="00D67A74" w:rsidRPr="00785F5F" w:rsidRDefault="00D67A74" w:rsidP="00D67A74">
      <w:pPr>
        <w:numPr>
          <w:ilvl w:val="1"/>
          <w:numId w:val="15"/>
        </w:numPr>
        <w:shd w:val="clear" w:color="auto" w:fill="FFFFFF"/>
        <w:tabs>
          <w:tab w:val="clear" w:pos="4665"/>
          <w:tab w:val="num" w:pos="1440"/>
        </w:tabs>
        <w:suppressAutoHyphens/>
        <w:ind w:left="1440" w:right="19"/>
        <w:jc w:val="both"/>
        <w:rPr>
          <w:color w:val="000000"/>
          <w:spacing w:val="-1"/>
          <w:lang w:eastAsia="ar-SA"/>
        </w:rPr>
      </w:pPr>
      <w:r w:rsidRPr="00785F5F">
        <w:rPr>
          <w:color w:val="000000"/>
          <w:spacing w:val="-1"/>
          <w:lang w:eastAsia="ar-SA"/>
        </w:rPr>
        <w:t xml:space="preserve">część teoretyczna egzaminu, </w:t>
      </w:r>
    </w:p>
    <w:p w:rsidR="00A068BC" w:rsidRPr="00785F5F" w:rsidRDefault="00A068BC" w:rsidP="00A068BC">
      <w:pPr>
        <w:shd w:val="clear" w:color="auto" w:fill="FFFFFF"/>
        <w:ind w:right="19"/>
        <w:jc w:val="both"/>
        <w:rPr>
          <w:color w:val="000000"/>
          <w:spacing w:val="-4"/>
          <w:lang w:eastAsia="ar-SA"/>
        </w:rPr>
      </w:pPr>
    </w:p>
    <w:p w:rsidR="00A068BC" w:rsidRPr="00785F5F" w:rsidRDefault="00A068BC" w:rsidP="00A068BC">
      <w:pPr>
        <w:shd w:val="clear" w:color="auto" w:fill="FFFFFF"/>
        <w:ind w:right="19"/>
        <w:jc w:val="both"/>
        <w:rPr>
          <w:color w:val="000000"/>
          <w:spacing w:val="-4"/>
          <w:lang w:eastAsia="ar-SA"/>
        </w:rPr>
      </w:pPr>
      <w:r w:rsidRPr="00785F5F">
        <w:rPr>
          <w:color w:val="000000"/>
          <w:spacing w:val="-4"/>
          <w:lang w:eastAsia="ar-SA"/>
        </w:rPr>
        <w:t>VI. Obrona właściwa to:</w:t>
      </w:r>
    </w:p>
    <w:p w:rsidR="00A068BC" w:rsidRPr="00785F5F" w:rsidRDefault="00A068BC" w:rsidP="00A068BC">
      <w:pPr>
        <w:numPr>
          <w:ilvl w:val="1"/>
          <w:numId w:val="1"/>
        </w:numPr>
        <w:shd w:val="clear" w:color="auto" w:fill="FFFFFF"/>
        <w:tabs>
          <w:tab w:val="clear" w:pos="1080"/>
          <w:tab w:val="left" w:pos="1454"/>
        </w:tabs>
        <w:suppressAutoHyphens/>
        <w:ind w:left="1454" w:right="19"/>
        <w:jc w:val="both"/>
        <w:rPr>
          <w:color w:val="000000"/>
          <w:spacing w:val="-5"/>
          <w:lang w:eastAsia="ar-SA"/>
        </w:rPr>
      </w:pPr>
      <w:r w:rsidRPr="00785F5F">
        <w:rPr>
          <w:color w:val="000000"/>
          <w:spacing w:val="-4"/>
          <w:lang w:eastAsia="ar-SA"/>
        </w:rPr>
        <w:t>prezentacja pracy licencjackiej</w:t>
      </w:r>
      <w:r w:rsidRPr="00785F5F">
        <w:rPr>
          <w:color w:val="000000"/>
          <w:spacing w:val="-5"/>
          <w:lang w:eastAsia="ar-SA"/>
        </w:rPr>
        <w:t>,</w:t>
      </w:r>
    </w:p>
    <w:p w:rsidR="00A068BC" w:rsidRPr="00785F5F" w:rsidRDefault="00A068BC" w:rsidP="00A068BC">
      <w:pPr>
        <w:numPr>
          <w:ilvl w:val="1"/>
          <w:numId w:val="1"/>
        </w:numPr>
        <w:shd w:val="clear" w:color="auto" w:fill="FFFFFF"/>
        <w:tabs>
          <w:tab w:val="clear" w:pos="1080"/>
          <w:tab w:val="left" w:pos="1454"/>
        </w:tabs>
        <w:suppressAutoHyphens/>
        <w:ind w:left="1454" w:right="19"/>
        <w:jc w:val="both"/>
        <w:rPr>
          <w:color w:val="000000"/>
          <w:spacing w:val="-3"/>
          <w:lang w:eastAsia="ar-SA"/>
        </w:rPr>
      </w:pPr>
      <w:r w:rsidRPr="00785F5F">
        <w:rPr>
          <w:color w:val="000000"/>
          <w:spacing w:val="-3"/>
          <w:lang w:eastAsia="ar-SA"/>
        </w:rPr>
        <w:t>pytania członków komisji kierowane do studenta,</w:t>
      </w:r>
    </w:p>
    <w:p w:rsidR="00A068BC" w:rsidRPr="00785F5F" w:rsidRDefault="00A068BC" w:rsidP="00A068BC">
      <w:pPr>
        <w:numPr>
          <w:ilvl w:val="1"/>
          <w:numId w:val="1"/>
        </w:numPr>
        <w:shd w:val="clear" w:color="auto" w:fill="FFFFFF"/>
        <w:tabs>
          <w:tab w:val="clear" w:pos="1080"/>
          <w:tab w:val="left" w:pos="1454"/>
        </w:tabs>
        <w:suppressAutoHyphens/>
        <w:ind w:left="1454" w:right="19"/>
        <w:jc w:val="both"/>
        <w:rPr>
          <w:color w:val="000000"/>
          <w:spacing w:val="-3"/>
          <w:lang w:eastAsia="ar-SA"/>
        </w:rPr>
      </w:pPr>
      <w:r w:rsidRPr="00785F5F">
        <w:rPr>
          <w:color w:val="000000"/>
          <w:spacing w:val="-3"/>
          <w:lang w:eastAsia="ar-SA"/>
        </w:rPr>
        <w:t>ocena pracy.</w:t>
      </w:r>
    </w:p>
    <w:p w:rsidR="00D67A74" w:rsidRPr="00785F5F" w:rsidRDefault="00D67A74" w:rsidP="00D67A74">
      <w:pPr>
        <w:shd w:val="clear" w:color="auto" w:fill="FFFFFF"/>
        <w:tabs>
          <w:tab w:val="left" w:pos="1440"/>
        </w:tabs>
        <w:ind w:right="19"/>
        <w:jc w:val="both"/>
        <w:rPr>
          <w:color w:val="000000"/>
          <w:spacing w:val="-4"/>
          <w:lang w:eastAsia="ar-SA"/>
        </w:rPr>
      </w:pPr>
    </w:p>
    <w:p w:rsidR="00D67A74" w:rsidRPr="00785F5F" w:rsidRDefault="00D67A74" w:rsidP="00D67A74">
      <w:pPr>
        <w:shd w:val="clear" w:color="auto" w:fill="FFFFFF"/>
        <w:ind w:left="53" w:right="19"/>
        <w:jc w:val="both"/>
        <w:rPr>
          <w:color w:val="000000"/>
          <w:spacing w:val="-4"/>
          <w:lang w:eastAsia="ar-SA"/>
        </w:rPr>
      </w:pPr>
      <w:r w:rsidRPr="00785F5F">
        <w:rPr>
          <w:color w:val="000000"/>
          <w:spacing w:val="-4"/>
          <w:lang w:eastAsia="ar-SA"/>
        </w:rPr>
        <w:t>VI</w:t>
      </w:r>
      <w:r w:rsidR="00A068BC" w:rsidRPr="00785F5F">
        <w:rPr>
          <w:color w:val="000000"/>
          <w:spacing w:val="-4"/>
          <w:lang w:eastAsia="ar-SA"/>
        </w:rPr>
        <w:t>I</w:t>
      </w:r>
      <w:r w:rsidRPr="00785F5F">
        <w:rPr>
          <w:color w:val="000000"/>
          <w:spacing w:val="-4"/>
          <w:lang w:eastAsia="ar-SA"/>
        </w:rPr>
        <w:t xml:space="preserve">. Część teoretyczna egzaminu polega na udzieleniu przez studenta odpowiedzi na dwa pytania egzaminacyjne </w:t>
      </w:r>
    </w:p>
    <w:p w:rsidR="00D67A74" w:rsidRPr="00785F5F" w:rsidRDefault="00D67A74" w:rsidP="00D67A74">
      <w:pPr>
        <w:numPr>
          <w:ilvl w:val="1"/>
          <w:numId w:val="15"/>
        </w:numPr>
        <w:shd w:val="clear" w:color="auto" w:fill="FFFFFF"/>
        <w:tabs>
          <w:tab w:val="clear" w:pos="4665"/>
          <w:tab w:val="num" w:pos="1440"/>
        </w:tabs>
        <w:suppressAutoHyphens/>
        <w:ind w:left="1440" w:right="19"/>
        <w:jc w:val="both"/>
        <w:rPr>
          <w:color w:val="000000"/>
          <w:spacing w:val="-1"/>
          <w:lang w:eastAsia="ar-SA"/>
        </w:rPr>
      </w:pPr>
      <w:r w:rsidRPr="00785F5F">
        <w:rPr>
          <w:color w:val="000000"/>
          <w:spacing w:val="-1"/>
          <w:lang w:eastAsia="ar-SA"/>
        </w:rPr>
        <w:t>pytania przygotowują osoby odpowiedzia</w:t>
      </w:r>
      <w:r w:rsidR="00C510EF" w:rsidRPr="00785F5F">
        <w:rPr>
          <w:color w:val="000000"/>
          <w:spacing w:val="-1"/>
          <w:lang w:eastAsia="ar-SA"/>
        </w:rPr>
        <w:t xml:space="preserve">lne za poszczególne przedmioty, </w:t>
      </w:r>
      <w:r w:rsidRPr="00785F5F">
        <w:rPr>
          <w:color w:val="000000"/>
          <w:spacing w:val="-1"/>
          <w:lang w:eastAsia="ar-SA"/>
        </w:rPr>
        <w:t xml:space="preserve">a zatwierdza </w:t>
      </w:r>
      <w:r w:rsidR="00664D73">
        <w:rPr>
          <w:color w:val="000000"/>
          <w:spacing w:val="-1"/>
          <w:lang w:eastAsia="ar-SA"/>
        </w:rPr>
        <w:t>Dziekan</w:t>
      </w:r>
      <w:r w:rsidRPr="00785F5F">
        <w:rPr>
          <w:color w:val="000000"/>
          <w:spacing w:val="-1"/>
          <w:lang w:eastAsia="ar-SA"/>
        </w:rPr>
        <w:t>,</w:t>
      </w:r>
    </w:p>
    <w:p w:rsidR="00D67A74" w:rsidRPr="00785F5F" w:rsidRDefault="00D67A74" w:rsidP="00D67A74">
      <w:pPr>
        <w:numPr>
          <w:ilvl w:val="1"/>
          <w:numId w:val="15"/>
        </w:numPr>
        <w:shd w:val="clear" w:color="auto" w:fill="FFFFFF"/>
        <w:tabs>
          <w:tab w:val="clear" w:pos="4665"/>
          <w:tab w:val="num" w:pos="1440"/>
        </w:tabs>
        <w:suppressAutoHyphens/>
        <w:ind w:left="1440" w:right="19"/>
        <w:jc w:val="both"/>
        <w:rPr>
          <w:color w:val="000000"/>
          <w:spacing w:val="-1"/>
          <w:lang w:eastAsia="ar-SA"/>
        </w:rPr>
      </w:pPr>
      <w:r w:rsidRPr="00785F5F">
        <w:rPr>
          <w:color w:val="000000"/>
          <w:spacing w:val="-1"/>
          <w:lang w:eastAsia="ar-SA"/>
        </w:rPr>
        <w:t xml:space="preserve">pytania obejmują wiedzę o charakterze i etyce zawodu oraz ogólnych zasadach dotyczących zdrowia i pielęgniarstwa oraz </w:t>
      </w:r>
      <w:r w:rsidR="00C510EF" w:rsidRPr="00785F5F">
        <w:rPr>
          <w:color w:val="000000"/>
          <w:spacing w:val="-1"/>
          <w:lang w:eastAsia="ar-SA"/>
        </w:rPr>
        <w:t xml:space="preserve">z </w:t>
      </w:r>
      <w:r w:rsidRPr="00785F5F">
        <w:rPr>
          <w:color w:val="000000"/>
          <w:spacing w:val="-1"/>
          <w:lang w:eastAsia="ar-SA"/>
        </w:rPr>
        <w:t>pielęgniarstw</w:t>
      </w:r>
      <w:r w:rsidR="00C510EF" w:rsidRPr="00785F5F">
        <w:rPr>
          <w:color w:val="000000"/>
          <w:spacing w:val="-1"/>
          <w:lang w:eastAsia="ar-SA"/>
        </w:rPr>
        <w:t>a</w:t>
      </w:r>
      <w:r w:rsidRPr="00785F5F">
        <w:rPr>
          <w:color w:val="000000"/>
          <w:spacing w:val="-1"/>
          <w:lang w:eastAsia="ar-SA"/>
        </w:rPr>
        <w:t xml:space="preserve"> specjalistyczn</w:t>
      </w:r>
      <w:r w:rsidR="00C510EF" w:rsidRPr="00785F5F">
        <w:rPr>
          <w:color w:val="000000"/>
          <w:spacing w:val="-1"/>
          <w:lang w:eastAsia="ar-SA"/>
        </w:rPr>
        <w:t>ego</w:t>
      </w:r>
      <w:r w:rsidRPr="00785F5F">
        <w:rPr>
          <w:color w:val="000000"/>
          <w:spacing w:val="-1"/>
          <w:lang w:eastAsia="ar-SA"/>
        </w:rPr>
        <w:t>,</w:t>
      </w:r>
    </w:p>
    <w:p w:rsidR="00D67A74" w:rsidRPr="00785F5F" w:rsidRDefault="00D67A74" w:rsidP="00D67A74">
      <w:pPr>
        <w:numPr>
          <w:ilvl w:val="1"/>
          <w:numId w:val="15"/>
        </w:numPr>
        <w:shd w:val="clear" w:color="auto" w:fill="FFFFFF"/>
        <w:tabs>
          <w:tab w:val="clear" w:pos="4665"/>
          <w:tab w:val="num" w:pos="1440"/>
        </w:tabs>
        <w:suppressAutoHyphens/>
        <w:ind w:left="1440" w:right="19"/>
        <w:jc w:val="both"/>
        <w:rPr>
          <w:color w:val="000000"/>
          <w:spacing w:val="-1"/>
          <w:lang w:eastAsia="ar-SA"/>
        </w:rPr>
      </w:pPr>
      <w:r w:rsidRPr="00785F5F">
        <w:rPr>
          <w:color w:val="000000"/>
          <w:spacing w:val="-1"/>
          <w:lang w:eastAsia="ar-SA"/>
        </w:rPr>
        <w:t xml:space="preserve">odpowiedź na każde pytanie oceniana jest oddzielnie, </w:t>
      </w:r>
    </w:p>
    <w:p w:rsidR="00D67A74" w:rsidRPr="00785F5F" w:rsidRDefault="00D67A74" w:rsidP="00D67A74">
      <w:pPr>
        <w:numPr>
          <w:ilvl w:val="1"/>
          <w:numId w:val="15"/>
        </w:numPr>
        <w:shd w:val="clear" w:color="auto" w:fill="FFFFFF"/>
        <w:tabs>
          <w:tab w:val="clear" w:pos="4665"/>
          <w:tab w:val="num" w:pos="1440"/>
        </w:tabs>
        <w:suppressAutoHyphens/>
        <w:ind w:left="1440" w:right="19"/>
        <w:jc w:val="both"/>
        <w:rPr>
          <w:color w:val="000000"/>
          <w:spacing w:val="-1"/>
          <w:lang w:eastAsia="ar-SA"/>
        </w:rPr>
      </w:pPr>
      <w:r w:rsidRPr="00785F5F">
        <w:rPr>
          <w:color w:val="000000"/>
          <w:spacing w:val="-1"/>
          <w:lang w:eastAsia="ar-SA"/>
        </w:rPr>
        <w:t xml:space="preserve">obowiązuje następująca skala ocen: 2,0; 3,0; 3,5; 4,0; 4,5; 5,0  </w:t>
      </w:r>
    </w:p>
    <w:p w:rsidR="00D67A74" w:rsidRPr="00785F5F" w:rsidRDefault="00D67A74" w:rsidP="00D67A74">
      <w:pPr>
        <w:numPr>
          <w:ilvl w:val="1"/>
          <w:numId w:val="15"/>
        </w:numPr>
        <w:shd w:val="clear" w:color="auto" w:fill="FFFFFF"/>
        <w:tabs>
          <w:tab w:val="clear" w:pos="4665"/>
          <w:tab w:val="num" w:pos="1440"/>
        </w:tabs>
        <w:suppressAutoHyphens/>
        <w:ind w:left="1440" w:right="19"/>
        <w:jc w:val="both"/>
        <w:rPr>
          <w:color w:val="000000"/>
          <w:spacing w:val="-1"/>
          <w:lang w:eastAsia="ar-SA"/>
        </w:rPr>
      </w:pPr>
      <w:r w:rsidRPr="00785F5F">
        <w:rPr>
          <w:color w:val="000000"/>
          <w:spacing w:val="-1"/>
          <w:lang w:eastAsia="ar-SA"/>
        </w:rPr>
        <w:t>oceny wpisywane są do protokołu egzaminu.</w:t>
      </w:r>
    </w:p>
    <w:p w:rsidR="00D67A74" w:rsidRPr="00785F5F" w:rsidRDefault="00D67A74" w:rsidP="00D67A74">
      <w:pPr>
        <w:shd w:val="clear" w:color="auto" w:fill="FFFFFF"/>
        <w:ind w:right="19"/>
        <w:jc w:val="both"/>
        <w:rPr>
          <w:lang w:eastAsia="ar-SA"/>
        </w:rPr>
      </w:pPr>
    </w:p>
    <w:p w:rsidR="00D67A74" w:rsidRPr="00785F5F" w:rsidRDefault="00D67A74" w:rsidP="00D67A74">
      <w:pPr>
        <w:shd w:val="clear" w:color="auto" w:fill="FFFFFF"/>
        <w:ind w:right="19"/>
        <w:jc w:val="both"/>
        <w:rPr>
          <w:lang w:eastAsia="ar-SA"/>
        </w:rPr>
      </w:pPr>
    </w:p>
    <w:p w:rsidR="00D67A74" w:rsidRPr="00785F5F" w:rsidRDefault="00D67A74" w:rsidP="00D67A74">
      <w:pPr>
        <w:shd w:val="clear" w:color="auto" w:fill="FFFFFF"/>
        <w:ind w:left="14" w:right="19"/>
        <w:jc w:val="both"/>
        <w:rPr>
          <w:spacing w:val="-3"/>
          <w:lang w:eastAsia="ar-SA"/>
        </w:rPr>
      </w:pPr>
      <w:r w:rsidRPr="00785F5F">
        <w:rPr>
          <w:spacing w:val="-3"/>
          <w:lang w:eastAsia="ar-SA"/>
        </w:rPr>
        <w:t>VIII. Ocena obrony pracy licencjackiej:</w:t>
      </w:r>
    </w:p>
    <w:p w:rsidR="00D67A74" w:rsidRPr="00785F5F" w:rsidRDefault="00D67A74" w:rsidP="00D67A74">
      <w:pPr>
        <w:numPr>
          <w:ilvl w:val="1"/>
          <w:numId w:val="10"/>
        </w:numPr>
        <w:shd w:val="clear" w:color="auto" w:fill="FFFFFF"/>
        <w:suppressAutoHyphens/>
        <w:ind w:left="1454" w:right="19"/>
        <w:jc w:val="both"/>
        <w:rPr>
          <w:spacing w:val="-3"/>
          <w:lang w:eastAsia="ar-SA"/>
        </w:rPr>
      </w:pPr>
      <w:r w:rsidRPr="00785F5F">
        <w:rPr>
          <w:spacing w:val="-3"/>
          <w:lang w:eastAsia="ar-SA"/>
        </w:rPr>
        <w:t xml:space="preserve">do obrony przystępuje student, który otrzymał za pracę licencjacką ocenę pozytywną, </w:t>
      </w:r>
    </w:p>
    <w:p w:rsidR="00D67A74" w:rsidRPr="00785F5F" w:rsidRDefault="00D67A74" w:rsidP="00D67A74">
      <w:pPr>
        <w:numPr>
          <w:ilvl w:val="1"/>
          <w:numId w:val="10"/>
        </w:numPr>
        <w:shd w:val="clear" w:color="auto" w:fill="FFFFFF"/>
        <w:suppressAutoHyphens/>
        <w:ind w:left="1454" w:right="19"/>
        <w:jc w:val="both"/>
        <w:rPr>
          <w:spacing w:val="-3"/>
          <w:lang w:eastAsia="ar-SA"/>
        </w:rPr>
      </w:pPr>
      <w:r w:rsidRPr="00785F5F">
        <w:rPr>
          <w:spacing w:val="-3"/>
          <w:lang w:eastAsia="ar-SA"/>
        </w:rPr>
        <w:t xml:space="preserve">obrona pracy jest zaliczona w przypadku, gdy student otrzymuje ocenę pozytywną, </w:t>
      </w:r>
    </w:p>
    <w:p w:rsidR="00D67A74" w:rsidRPr="00785F5F" w:rsidRDefault="00D67A74" w:rsidP="00D67A74">
      <w:pPr>
        <w:numPr>
          <w:ilvl w:val="1"/>
          <w:numId w:val="10"/>
        </w:numPr>
        <w:shd w:val="clear" w:color="auto" w:fill="FFFFFF"/>
        <w:suppressAutoHyphens/>
        <w:ind w:left="1454" w:right="19"/>
        <w:jc w:val="both"/>
        <w:rPr>
          <w:lang w:eastAsia="ar-SA"/>
        </w:rPr>
      </w:pPr>
      <w:r w:rsidRPr="00785F5F">
        <w:rPr>
          <w:spacing w:val="-3"/>
          <w:lang w:eastAsia="ar-SA"/>
        </w:rPr>
        <w:lastRenderedPageBreak/>
        <w:t xml:space="preserve">w </w:t>
      </w:r>
      <w:r w:rsidRPr="00785F5F">
        <w:rPr>
          <w:lang w:eastAsia="ar-SA"/>
        </w:rPr>
        <w:t xml:space="preserve"> przypadkach spornych głos rozstrzygający należy do Przewodniczącego Komisji.</w:t>
      </w:r>
    </w:p>
    <w:p w:rsidR="00D67A74" w:rsidRPr="00785F5F" w:rsidRDefault="00D67A74" w:rsidP="00D67A74">
      <w:pPr>
        <w:shd w:val="clear" w:color="auto" w:fill="FFFFFF"/>
        <w:ind w:right="19"/>
        <w:jc w:val="both"/>
        <w:rPr>
          <w:lang w:eastAsia="ar-SA"/>
        </w:rPr>
      </w:pPr>
    </w:p>
    <w:p w:rsidR="00D67A74" w:rsidRPr="00785F5F" w:rsidRDefault="00D67A74" w:rsidP="00D67A74">
      <w:pPr>
        <w:shd w:val="clear" w:color="auto" w:fill="FFFFFF"/>
        <w:ind w:right="19"/>
        <w:jc w:val="both"/>
        <w:rPr>
          <w:lang w:eastAsia="ar-SA"/>
        </w:rPr>
      </w:pPr>
      <w:r w:rsidRPr="00785F5F">
        <w:rPr>
          <w:lang w:eastAsia="ar-SA"/>
        </w:rPr>
        <w:t>IX. Komisja sporządza protokół zawierający wszystkie informacje związane z przebiegiem egzaminu.</w:t>
      </w:r>
      <w:r w:rsidRPr="00785F5F">
        <w:t xml:space="preserve"> </w:t>
      </w:r>
    </w:p>
    <w:p w:rsidR="00D67A74" w:rsidRPr="00785F5F" w:rsidRDefault="00D67A74" w:rsidP="00D67A74"/>
    <w:p w:rsidR="00A068BC" w:rsidRPr="00785F5F" w:rsidRDefault="00A068BC" w:rsidP="00A068BC">
      <w:pPr>
        <w:tabs>
          <w:tab w:val="left" w:pos="1620"/>
        </w:tabs>
        <w:ind w:left="720" w:right="480" w:firstLine="360"/>
        <w:jc w:val="center"/>
        <w:rPr>
          <w:b/>
          <w:bCs/>
        </w:rPr>
      </w:pPr>
      <w:r w:rsidRPr="00785F5F">
        <w:rPr>
          <w:b/>
        </w:rPr>
        <w:t xml:space="preserve">Organizacja i przebieg egzaminu dyplomowego magisterskiego </w:t>
      </w:r>
      <w:r w:rsidRPr="00785F5F">
        <w:rPr>
          <w:b/>
          <w:lang w:eastAsia="ar-SA"/>
        </w:rPr>
        <w:t>na Kierunku Pielęgniarstwo</w:t>
      </w:r>
      <w:r w:rsidRPr="00785F5F">
        <w:rPr>
          <w:b/>
          <w:bCs/>
        </w:rPr>
        <w:t xml:space="preserve"> </w:t>
      </w:r>
      <w:r w:rsidRPr="00785F5F">
        <w:rPr>
          <w:b/>
          <w:lang w:eastAsia="ar-SA"/>
        </w:rPr>
        <w:t>w Wyższej Szkole Agrobiznesu w Łomży</w:t>
      </w:r>
    </w:p>
    <w:p w:rsidR="00DC56A2" w:rsidRPr="00785F5F" w:rsidRDefault="00DC56A2"/>
    <w:p w:rsidR="00A068BC" w:rsidRPr="00785F5F" w:rsidRDefault="00A068BC" w:rsidP="00A068BC">
      <w:pPr>
        <w:widowControl w:val="0"/>
        <w:shd w:val="clear" w:color="auto" w:fill="FFFFFF"/>
        <w:autoSpaceDE w:val="0"/>
        <w:autoSpaceDN w:val="0"/>
        <w:adjustRightInd w:val="0"/>
        <w:ind w:right="14"/>
        <w:rPr>
          <w:bCs/>
          <w:color w:val="000000"/>
          <w:spacing w:val="-1"/>
        </w:rPr>
      </w:pPr>
      <w:r w:rsidRPr="00785F5F">
        <w:rPr>
          <w:bCs/>
        </w:rPr>
        <w:t>I. Postanowienia ogólne</w:t>
      </w:r>
    </w:p>
    <w:p w:rsidR="00A068BC" w:rsidRPr="00785F5F" w:rsidRDefault="00A068BC" w:rsidP="00A068BC">
      <w:pPr>
        <w:pStyle w:val="Akapitzlist"/>
        <w:widowControl w:val="0"/>
        <w:numPr>
          <w:ilvl w:val="0"/>
          <w:numId w:val="21"/>
        </w:numPr>
        <w:autoSpaceDE w:val="0"/>
        <w:autoSpaceDN w:val="0"/>
        <w:adjustRightInd w:val="0"/>
        <w:spacing w:after="0" w:line="240" w:lineRule="auto"/>
        <w:jc w:val="both"/>
        <w:rPr>
          <w:rFonts w:ascii="Times New Roman" w:eastAsia="Times New Roman" w:hAnsi="Times New Roman"/>
          <w:bCs/>
          <w:sz w:val="24"/>
          <w:szCs w:val="28"/>
          <w:lang w:eastAsia="pl-PL"/>
        </w:rPr>
      </w:pPr>
      <w:r w:rsidRPr="00785F5F">
        <w:rPr>
          <w:rFonts w:ascii="Times New Roman" w:eastAsia="Times New Roman" w:hAnsi="Times New Roman"/>
          <w:sz w:val="24"/>
          <w:szCs w:val="24"/>
          <w:lang w:eastAsia="pl-PL"/>
        </w:rPr>
        <w:t xml:space="preserve">Celem egzaminu magisterskiego jest potwierdzenie uzyskania przez studenta efektów kształcenia w zakresie wiedzy, umiejętności i kompetencji społecznych określonych programem kształcenia na kierunku Pielęgniarstwo studia II stopnia. </w:t>
      </w:r>
    </w:p>
    <w:p w:rsidR="00A068BC" w:rsidRPr="00785F5F" w:rsidRDefault="00A068BC" w:rsidP="00A068BC">
      <w:pPr>
        <w:pStyle w:val="Akapitzlist"/>
        <w:widowControl w:val="0"/>
        <w:numPr>
          <w:ilvl w:val="0"/>
          <w:numId w:val="21"/>
        </w:numPr>
        <w:autoSpaceDE w:val="0"/>
        <w:autoSpaceDN w:val="0"/>
        <w:adjustRightInd w:val="0"/>
        <w:spacing w:after="0" w:line="240" w:lineRule="auto"/>
        <w:jc w:val="both"/>
        <w:rPr>
          <w:rFonts w:ascii="Times New Roman" w:eastAsia="Times New Roman" w:hAnsi="Times New Roman"/>
          <w:bCs/>
          <w:sz w:val="24"/>
          <w:szCs w:val="28"/>
          <w:lang w:eastAsia="pl-PL"/>
        </w:rPr>
      </w:pPr>
      <w:r w:rsidRPr="00785F5F">
        <w:rPr>
          <w:rFonts w:ascii="Times New Roman" w:eastAsia="Times New Roman" w:hAnsi="Times New Roman"/>
          <w:bCs/>
          <w:sz w:val="24"/>
          <w:szCs w:val="28"/>
          <w:lang w:eastAsia="pl-PL"/>
        </w:rPr>
        <w:t>Egzamin magisterski</w:t>
      </w:r>
      <w:r w:rsidRPr="00785F5F">
        <w:rPr>
          <w:rFonts w:ascii="Times New Roman" w:eastAsia="Times New Roman" w:hAnsi="Times New Roman"/>
          <w:b/>
          <w:bCs/>
          <w:sz w:val="24"/>
          <w:szCs w:val="28"/>
          <w:lang w:eastAsia="pl-PL"/>
        </w:rPr>
        <w:t xml:space="preserve"> </w:t>
      </w:r>
      <w:r w:rsidRPr="00785F5F">
        <w:rPr>
          <w:rFonts w:ascii="Times New Roman" w:eastAsia="Times New Roman" w:hAnsi="Times New Roman"/>
          <w:bCs/>
          <w:sz w:val="24"/>
          <w:szCs w:val="28"/>
          <w:lang w:eastAsia="pl-PL"/>
        </w:rPr>
        <w:t>jest  egzaminem ustnym.</w:t>
      </w:r>
    </w:p>
    <w:p w:rsidR="00A068BC" w:rsidRPr="00785F5F" w:rsidRDefault="00A068BC" w:rsidP="00A068BC">
      <w:pPr>
        <w:pStyle w:val="Akapitzlist"/>
        <w:widowControl w:val="0"/>
        <w:numPr>
          <w:ilvl w:val="0"/>
          <w:numId w:val="21"/>
        </w:numPr>
        <w:autoSpaceDE w:val="0"/>
        <w:autoSpaceDN w:val="0"/>
        <w:adjustRightInd w:val="0"/>
        <w:spacing w:after="0" w:line="240" w:lineRule="auto"/>
        <w:jc w:val="both"/>
        <w:rPr>
          <w:rFonts w:ascii="Times New Roman" w:eastAsia="Times New Roman" w:hAnsi="Times New Roman"/>
          <w:bCs/>
          <w:sz w:val="24"/>
          <w:szCs w:val="28"/>
          <w:lang w:eastAsia="pl-PL"/>
        </w:rPr>
      </w:pPr>
      <w:r w:rsidRPr="00785F5F">
        <w:rPr>
          <w:rFonts w:ascii="Times New Roman" w:eastAsia="Times New Roman" w:hAnsi="Times New Roman"/>
          <w:bCs/>
          <w:sz w:val="24"/>
          <w:szCs w:val="28"/>
          <w:lang w:eastAsia="pl-PL"/>
        </w:rPr>
        <w:t>Do egzaminu dyplomowego dopuszczony zostaje student, który:</w:t>
      </w:r>
    </w:p>
    <w:p w:rsidR="00A068BC" w:rsidRPr="00785F5F" w:rsidRDefault="00A068BC" w:rsidP="00A068BC">
      <w:pPr>
        <w:pStyle w:val="Akapitzlist"/>
        <w:widowControl w:val="0"/>
        <w:numPr>
          <w:ilvl w:val="0"/>
          <w:numId w:val="19"/>
        </w:numPr>
        <w:autoSpaceDE w:val="0"/>
        <w:autoSpaceDN w:val="0"/>
        <w:adjustRightInd w:val="0"/>
        <w:spacing w:after="0" w:line="240" w:lineRule="auto"/>
        <w:jc w:val="both"/>
        <w:rPr>
          <w:rFonts w:ascii="Times New Roman" w:eastAsia="Times New Roman" w:hAnsi="Times New Roman"/>
          <w:bCs/>
          <w:sz w:val="24"/>
          <w:szCs w:val="28"/>
          <w:lang w:eastAsia="pl-PL"/>
        </w:rPr>
      </w:pPr>
      <w:r w:rsidRPr="00785F5F">
        <w:rPr>
          <w:rFonts w:ascii="Times New Roman" w:eastAsia="Times New Roman" w:hAnsi="Times New Roman"/>
          <w:bCs/>
          <w:sz w:val="24"/>
          <w:szCs w:val="28"/>
          <w:lang w:eastAsia="pl-PL"/>
        </w:rPr>
        <w:t xml:space="preserve">uzyskał zaliczenie ze wszystkich przedmiotów/ modułów i praktyk zawodowych, objętych programem studiów II stopnia kierunek Pielęgniarstwo, </w:t>
      </w:r>
    </w:p>
    <w:p w:rsidR="00A068BC" w:rsidRPr="00785F5F" w:rsidRDefault="00A068BC" w:rsidP="00A068BC">
      <w:pPr>
        <w:widowControl w:val="0"/>
        <w:numPr>
          <w:ilvl w:val="0"/>
          <w:numId w:val="19"/>
        </w:numPr>
        <w:autoSpaceDE w:val="0"/>
        <w:autoSpaceDN w:val="0"/>
        <w:adjustRightInd w:val="0"/>
        <w:jc w:val="both"/>
        <w:rPr>
          <w:bCs/>
          <w:szCs w:val="28"/>
        </w:rPr>
      </w:pPr>
      <w:r w:rsidRPr="00785F5F">
        <w:rPr>
          <w:bCs/>
          <w:szCs w:val="28"/>
        </w:rPr>
        <w:t>złożył w terminie zatwierdzoną przez promotora pracę magisterską,</w:t>
      </w:r>
    </w:p>
    <w:p w:rsidR="00A068BC" w:rsidRPr="00785F5F" w:rsidRDefault="00A068BC" w:rsidP="00A068BC">
      <w:pPr>
        <w:widowControl w:val="0"/>
        <w:numPr>
          <w:ilvl w:val="0"/>
          <w:numId w:val="19"/>
        </w:numPr>
        <w:autoSpaceDE w:val="0"/>
        <w:autoSpaceDN w:val="0"/>
        <w:adjustRightInd w:val="0"/>
        <w:jc w:val="both"/>
        <w:rPr>
          <w:bCs/>
          <w:szCs w:val="28"/>
        </w:rPr>
      </w:pPr>
      <w:r w:rsidRPr="00785F5F">
        <w:rPr>
          <w:bCs/>
          <w:szCs w:val="28"/>
        </w:rPr>
        <w:t>uzyskał od promotora i recenzenta co najmniej ocenę dostateczną pracy magisterskiej,</w:t>
      </w:r>
    </w:p>
    <w:p w:rsidR="00A068BC" w:rsidRPr="00785F5F" w:rsidRDefault="00A068BC" w:rsidP="00A068BC">
      <w:pPr>
        <w:pStyle w:val="Akapitzlist"/>
        <w:widowControl w:val="0"/>
        <w:numPr>
          <w:ilvl w:val="0"/>
          <w:numId w:val="21"/>
        </w:numPr>
        <w:suppressAutoHyphens/>
        <w:autoSpaceDE w:val="0"/>
        <w:autoSpaceDN w:val="0"/>
        <w:adjustRightInd w:val="0"/>
        <w:spacing w:after="0" w:line="240" w:lineRule="auto"/>
        <w:jc w:val="both"/>
        <w:rPr>
          <w:rFonts w:ascii="Times New Roman" w:eastAsia="Times New Roman" w:hAnsi="Times New Roman"/>
          <w:sz w:val="24"/>
          <w:szCs w:val="24"/>
          <w:lang w:eastAsia="pl-PL"/>
        </w:rPr>
      </w:pPr>
      <w:r w:rsidRPr="00785F5F">
        <w:rPr>
          <w:rFonts w:ascii="Times New Roman" w:eastAsia="Times New Roman" w:hAnsi="Times New Roman"/>
          <w:color w:val="000000"/>
          <w:sz w:val="24"/>
          <w:szCs w:val="24"/>
          <w:lang w:eastAsia="pl-PL"/>
        </w:rPr>
        <w:t xml:space="preserve">Temat pracy magisterskiej jest ustalany najpóźniej przed rozpoczęciem ostatniego semestru studiów. W szczególnie uzasadnionych przypadkach, na potwierdzony przez promotora wniosek studenta, </w:t>
      </w:r>
      <w:r w:rsidR="002426E4" w:rsidRPr="00785F5F">
        <w:rPr>
          <w:rFonts w:ascii="Times New Roman" w:eastAsia="Times New Roman" w:hAnsi="Times New Roman"/>
          <w:color w:val="000000"/>
          <w:sz w:val="24"/>
          <w:szCs w:val="24"/>
          <w:lang w:eastAsia="pl-PL"/>
        </w:rPr>
        <w:t xml:space="preserve">Dziekan </w:t>
      </w:r>
      <w:r w:rsidRPr="00785F5F">
        <w:rPr>
          <w:rFonts w:ascii="Times New Roman" w:eastAsia="Times New Roman" w:hAnsi="Times New Roman"/>
          <w:color w:val="000000"/>
          <w:sz w:val="24"/>
          <w:szCs w:val="24"/>
          <w:lang w:eastAsia="pl-PL"/>
        </w:rPr>
        <w:t>może wyrazić zgodę na zmianę tematu pracy po tym terminie.</w:t>
      </w:r>
    </w:p>
    <w:p w:rsidR="0090310A" w:rsidRPr="00785F5F" w:rsidRDefault="00A068BC" w:rsidP="0090310A">
      <w:pPr>
        <w:pStyle w:val="Akapitzlist"/>
        <w:widowControl w:val="0"/>
        <w:numPr>
          <w:ilvl w:val="0"/>
          <w:numId w:val="21"/>
        </w:numPr>
        <w:suppressAutoHyphens/>
        <w:autoSpaceDE w:val="0"/>
        <w:autoSpaceDN w:val="0"/>
        <w:adjustRightInd w:val="0"/>
        <w:spacing w:after="0" w:line="240" w:lineRule="auto"/>
        <w:jc w:val="both"/>
        <w:rPr>
          <w:rFonts w:ascii="Times New Roman" w:eastAsia="Times New Roman" w:hAnsi="Times New Roman"/>
          <w:sz w:val="24"/>
          <w:szCs w:val="24"/>
          <w:lang w:eastAsia="pl-PL"/>
        </w:rPr>
      </w:pPr>
      <w:r w:rsidRPr="00785F5F">
        <w:rPr>
          <w:rFonts w:ascii="Times New Roman" w:eastAsia="Times New Roman" w:hAnsi="Times New Roman"/>
          <w:color w:val="000000"/>
          <w:sz w:val="24"/>
          <w:szCs w:val="24"/>
          <w:lang w:eastAsia="pl-PL"/>
        </w:rPr>
        <w:t>Praca magisterska podlega ocenie promotora</w:t>
      </w:r>
      <w:r w:rsidR="002426E4" w:rsidRPr="00785F5F">
        <w:rPr>
          <w:rFonts w:ascii="Times New Roman" w:eastAsia="Times New Roman" w:hAnsi="Times New Roman"/>
          <w:color w:val="000000"/>
          <w:sz w:val="24"/>
          <w:szCs w:val="24"/>
          <w:lang w:eastAsia="pl-PL"/>
        </w:rPr>
        <w:t xml:space="preserve"> i recenzenta.</w:t>
      </w:r>
    </w:p>
    <w:p w:rsidR="0090310A" w:rsidRPr="00785F5F" w:rsidRDefault="0090310A" w:rsidP="0090310A">
      <w:pPr>
        <w:pStyle w:val="Akapitzlist"/>
        <w:widowControl w:val="0"/>
        <w:numPr>
          <w:ilvl w:val="0"/>
          <w:numId w:val="21"/>
        </w:numPr>
        <w:suppressAutoHyphens/>
        <w:autoSpaceDE w:val="0"/>
        <w:autoSpaceDN w:val="0"/>
        <w:adjustRightInd w:val="0"/>
        <w:spacing w:after="0" w:line="240" w:lineRule="auto"/>
        <w:jc w:val="both"/>
        <w:rPr>
          <w:rFonts w:ascii="Times New Roman" w:eastAsia="Times New Roman" w:hAnsi="Times New Roman"/>
          <w:sz w:val="24"/>
          <w:szCs w:val="24"/>
          <w:lang w:eastAsia="pl-PL"/>
        </w:rPr>
      </w:pPr>
      <w:r w:rsidRPr="00785F5F">
        <w:rPr>
          <w:rFonts w:ascii="Times New Roman" w:hAnsi="Times New Roman"/>
          <w:sz w:val="24"/>
          <w:szCs w:val="24"/>
        </w:rPr>
        <w:t>Praca magisterska może mieć charakter:</w:t>
      </w:r>
    </w:p>
    <w:p w:rsidR="0090310A" w:rsidRPr="00785F5F" w:rsidRDefault="0090310A" w:rsidP="0090310A">
      <w:pPr>
        <w:pStyle w:val="Tekstpodstawowywcity3"/>
        <w:widowControl w:val="0"/>
        <w:numPr>
          <w:ilvl w:val="1"/>
          <w:numId w:val="28"/>
        </w:numPr>
        <w:autoSpaceDE w:val="0"/>
        <w:autoSpaceDN w:val="0"/>
        <w:spacing w:after="0" w:line="276" w:lineRule="auto"/>
        <w:jc w:val="both"/>
        <w:rPr>
          <w:sz w:val="24"/>
          <w:szCs w:val="24"/>
        </w:rPr>
      </w:pPr>
      <w:r w:rsidRPr="00785F5F">
        <w:rPr>
          <w:sz w:val="24"/>
          <w:szCs w:val="24"/>
        </w:rPr>
        <w:t xml:space="preserve">badawczy (empiryczny), </w:t>
      </w:r>
    </w:p>
    <w:p w:rsidR="0090310A" w:rsidRPr="00785F5F" w:rsidRDefault="0090310A" w:rsidP="0090310A">
      <w:pPr>
        <w:pStyle w:val="Tekstpodstawowywcity3"/>
        <w:widowControl w:val="0"/>
        <w:numPr>
          <w:ilvl w:val="1"/>
          <w:numId w:val="28"/>
        </w:numPr>
        <w:autoSpaceDE w:val="0"/>
        <w:autoSpaceDN w:val="0"/>
        <w:spacing w:after="0" w:line="276" w:lineRule="auto"/>
        <w:jc w:val="both"/>
        <w:rPr>
          <w:sz w:val="24"/>
          <w:szCs w:val="24"/>
        </w:rPr>
      </w:pPr>
      <w:r w:rsidRPr="00785F5F">
        <w:rPr>
          <w:sz w:val="24"/>
          <w:szCs w:val="24"/>
        </w:rPr>
        <w:t>projektowy (empiryczny lub teoretyczny),</w:t>
      </w:r>
    </w:p>
    <w:p w:rsidR="0090310A" w:rsidRPr="00785F5F" w:rsidRDefault="0090310A" w:rsidP="00A068BC">
      <w:pPr>
        <w:pStyle w:val="Akapitzlist"/>
        <w:widowControl w:val="0"/>
        <w:numPr>
          <w:ilvl w:val="0"/>
          <w:numId w:val="21"/>
        </w:numPr>
        <w:suppressAutoHyphens/>
        <w:autoSpaceDE w:val="0"/>
        <w:autoSpaceDN w:val="0"/>
        <w:adjustRightInd w:val="0"/>
        <w:spacing w:after="0" w:line="240" w:lineRule="auto"/>
        <w:jc w:val="both"/>
        <w:rPr>
          <w:rFonts w:ascii="Times New Roman" w:eastAsia="Times New Roman" w:hAnsi="Times New Roman"/>
          <w:sz w:val="24"/>
          <w:szCs w:val="24"/>
          <w:lang w:eastAsia="pl-PL"/>
        </w:rPr>
      </w:pPr>
      <w:r w:rsidRPr="00785F5F">
        <w:rPr>
          <w:rFonts w:ascii="Times New Roman" w:hAnsi="Times New Roman"/>
          <w:sz w:val="24"/>
          <w:szCs w:val="24"/>
        </w:rPr>
        <w:t>W przypadku prac magisterskich empirycznych, dotyczących badań z udziałem pacjentów, lub stanowiących część projektu będącego eksperymentem medycznym, promotor może polecić studentowi przed podjęciem badań uzyskanie pisemnej zgody Okręgowej Komisji Etycznej.</w:t>
      </w:r>
    </w:p>
    <w:p w:rsidR="00A068BC" w:rsidRPr="00785F5F" w:rsidRDefault="00A068BC" w:rsidP="00A068BC">
      <w:pPr>
        <w:pStyle w:val="Akapitzlist"/>
        <w:widowControl w:val="0"/>
        <w:numPr>
          <w:ilvl w:val="0"/>
          <w:numId w:val="21"/>
        </w:numPr>
        <w:suppressAutoHyphens/>
        <w:autoSpaceDE w:val="0"/>
        <w:autoSpaceDN w:val="0"/>
        <w:adjustRightInd w:val="0"/>
        <w:spacing w:after="0" w:line="240" w:lineRule="auto"/>
        <w:jc w:val="both"/>
        <w:rPr>
          <w:rFonts w:ascii="Times New Roman" w:eastAsia="Times New Roman" w:hAnsi="Times New Roman"/>
          <w:sz w:val="24"/>
          <w:szCs w:val="24"/>
          <w:lang w:eastAsia="pl-PL"/>
        </w:rPr>
      </w:pPr>
      <w:r w:rsidRPr="00785F5F">
        <w:rPr>
          <w:rFonts w:ascii="Times New Roman" w:eastAsia="Times New Roman" w:hAnsi="Times New Roman"/>
          <w:color w:val="000000"/>
          <w:sz w:val="24"/>
          <w:szCs w:val="24"/>
          <w:lang w:eastAsia="pl-PL"/>
        </w:rPr>
        <w:t xml:space="preserve">Recenzenta proponuje promotor, w uzasadnionych przypadkach recenzję przeprowadza nauczyciel akademicki z co najmniej stopniem naukowym doktora, wskazany przez </w:t>
      </w:r>
      <w:r w:rsidR="002426E4" w:rsidRPr="00785F5F">
        <w:rPr>
          <w:rFonts w:ascii="Times New Roman" w:eastAsia="Times New Roman" w:hAnsi="Times New Roman"/>
          <w:color w:val="000000"/>
          <w:sz w:val="24"/>
          <w:szCs w:val="24"/>
          <w:lang w:eastAsia="pl-PL"/>
        </w:rPr>
        <w:t>Dziekana</w:t>
      </w:r>
      <w:r w:rsidRPr="00785F5F">
        <w:rPr>
          <w:rFonts w:ascii="Times New Roman" w:eastAsia="Times New Roman" w:hAnsi="Times New Roman"/>
          <w:color w:val="000000"/>
          <w:sz w:val="24"/>
          <w:szCs w:val="24"/>
          <w:lang w:eastAsia="pl-PL"/>
        </w:rPr>
        <w:t>.</w:t>
      </w:r>
    </w:p>
    <w:p w:rsidR="00A068BC" w:rsidRPr="00785F5F" w:rsidRDefault="00A068BC" w:rsidP="00A068BC">
      <w:pPr>
        <w:pStyle w:val="Akapitzlist"/>
        <w:widowControl w:val="0"/>
        <w:numPr>
          <w:ilvl w:val="0"/>
          <w:numId w:val="21"/>
        </w:numPr>
        <w:suppressAutoHyphens/>
        <w:autoSpaceDE w:val="0"/>
        <w:autoSpaceDN w:val="0"/>
        <w:adjustRightInd w:val="0"/>
        <w:spacing w:after="0" w:line="240" w:lineRule="auto"/>
        <w:jc w:val="both"/>
        <w:rPr>
          <w:rFonts w:ascii="Times New Roman" w:eastAsia="Times New Roman" w:hAnsi="Times New Roman"/>
          <w:sz w:val="24"/>
          <w:szCs w:val="24"/>
          <w:lang w:eastAsia="pl-PL"/>
        </w:rPr>
      </w:pPr>
      <w:r w:rsidRPr="00785F5F">
        <w:rPr>
          <w:rFonts w:ascii="Times New Roman" w:eastAsia="Times New Roman" w:hAnsi="Times New Roman"/>
          <w:sz w:val="24"/>
          <w:szCs w:val="24"/>
          <w:lang w:eastAsia="pl-PL"/>
        </w:rPr>
        <w:t xml:space="preserve">W przypadku negatywnej oceny pracy magisterskiej przez recenzenta </w:t>
      </w:r>
      <w:r w:rsidR="002426E4" w:rsidRPr="00785F5F">
        <w:rPr>
          <w:rFonts w:ascii="Times New Roman" w:eastAsia="Times New Roman" w:hAnsi="Times New Roman"/>
          <w:color w:val="000000"/>
          <w:sz w:val="24"/>
          <w:szCs w:val="24"/>
          <w:lang w:eastAsia="pl-PL"/>
        </w:rPr>
        <w:t>Dziekan</w:t>
      </w:r>
      <w:r w:rsidRPr="00785F5F">
        <w:rPr>
          <w:rFonts w:ascii="Times New Roman" w:eastAsia="Times New Roman" w:hAnsi="Times New Roman"/>
          <w:sz w:val="24"/>
          <w:szCs w:val="24"/>
          <w:lang w:eastAsia="pl-PL"/>
        </w:rPr>
        <w:t xml:space="preserve"> wyznacza drugiego recenzenta. </w:t>
      </w:r>
    </w:p>
    <w:p w:rsidR="00A068BC" w:rsidRPr="00785F5F" w:rsidRDefault="00A068BC" w:rsidP="00A068BC">
      <w:pPr>
        <w:pStyle w:val="Akapitzlist"/>
        <w:widowControl w:val="0"/>
        <w:numPr>
          <w:ilvl w:val="0"/>
          <w:numId w:val="21"/>
        </w:numPr>
        <w:suppressAutoHyphens/>
        <w:autoSpaceDE w:val="0"/>
        <w:autoSpaceDN w:val="0"/>
        <w:adjustRightInd w:val="0"/>
        <w:spacing w:after="0" w:line="240" w:lineRule="auto"/>
        <w:jc w:val="both"/>
        <w:rPr>
          <w:rFonts w:ascii="Times New Roman" w:eastAsia="Times New Roman" w:hAnsi="Times New Roman"/>
          <w:sz w:val="24"/>
          <w:szCs w:val="24"/>
          <w:lang w:eastAsia="pl-PL"/>
        </w:rPr>
      </w:pPr>
      <w:r w:rsidRPr="00785F5F">
        <w:rPr>
          <w:rFonts w:ascii="Times New Roman" w:eastAsia="Times New Roman" w:hAnsi="Times New Roman"/>
          <w:color w:val="000000"/>
          <w:sz w:val="24"/>
          <w:szCs w:val="24"/>
          <w:lang w:eastAsia="pl-PL"/>
        </w:rPr>
        <w:t>Student ma prawo zapoznać się z oceną promotora pracy magisterskiej i recenzją na 2 dni przed egzaminem magisterskim.</w:t>
      </w:r>
    </w:p>
    <w:p w:rsidR="00A068BC" w:rsidRPr="00785F5F" w:rsidRDefault="00A068BC" w:rsidP="00A068BC">
      <w:pPr>
        <w:pStyle w:val="Akapitzlist"/>
        <w:widowControl w:val="0"/>
        <w:numPr>
          <w:ilvl w:val="0"/>
          <w:numId w:val="21"/>
        </w:numPr>
        <w:suppressAutoHyphens/>
        <w:autoSpaceDE w:val="0"/>
        <w:autoSpaceDN w:val="0"/>
        <w:adjustRightInd w:val="0"/>
        <w:spacing w:after="0" w:line="240" w:lineRule="auto"/>
        <w:jc w:val="both"/>
        <w:rPr>
          <w:rFonts w:ascii="Times New Roman" w:eastAsia="Times New Roman" w:hAnsi="Times New Roman"/>
          <w:sz w:val="24"/>
          <w:szCs w:val="24"/>
          <w:lang w:eastAsia="pl-PL"/>
        </w:rPr>
      </w:pPr>
      <w:r w:rsidRPr="00785F5F">
        <w:rPr>
          <w:rFonts w:ascii="Times New Roman" w:eastAsia="Times New Roman" w:hAnsi="Times New Roman"/>
          <w:sz w:val="24"/>
          <w:szCs w:val="24"/>
          <w:lang w:eastAsia="pl-PL"/>
        </w:rPr>
        <w:t>Student, który nie złoży pracy magisterskiej w określonym przez Regulamin Studiów  terminie zostaje skreślony z listy studentów.</w:t>
      </w:r>
    </w:p>
    <w:p w:rsidR="00A068BC" w:rsidRPr="00785F5F" w:rsidRDefault="00A068BC" w:rsidP="00A068BC">
      <w:pPr>
        <w:autoSpaceDE w:val="0"/>
        <w:autoSpaceDN w:val="0"/>
        <w:adjustRightInd w:val="0"/>
        <w:jc w:val="center"/>
        <w:rPr>
          <w:b/>
          <w:bCs/>
        </w:rPr>
      </w:pPr>
    </w:p>
    <w:p w:rsidR="00A068BC" w:rsidRPr="00785F5F" w:rsidRDefault="00A068BC" w:rsidP="00A068BC">
      <w:pPr>
        <w:autoSpaceDE w:val="0"/>
        <w:autoSpaceDN w:val="0"/>
        <w:adjustRightInd w:val="0"/>
        <w:rPr>
          <w:bCs/>
        </w:rPr>
      </w:pPr>
      <w:r w:rsidRPr="00785F5F">
        <w:rPr>
          <w:bCs/>
        </w:rPr>
        <w:t>II. Egzamin magisterski i obrona pracy magisterskiej</w:t>
      </w:r>
    </w:p>
    <w:p w:rsidR="00A068BC" w:rsidRPr="00785F5F" w:rsidRDefault="00A068BC" w:rsidP="00A068BC">
      <w:pPr>
        <w:widowControl w:val="0"/>
        <w:numPr>
          <w:ilvl w:val="0"/>
          <w:numId w:val="18"/>
        </w:numPr>
        <w:autoSpaceDE w:val="0"/>
        <w:autoSpaceDN w:val="0"/>
        <w:adjustRightInd w:val="0"/>
        <w:jc w:val="both"/>
      </w:pPr>
      <w:r w:rsidRPr="00785F5F">
        <w:t>Egzamin magisterski składa się z:</w:t>
      </w:r>
    </w:p>
    <w:p w:rsidR="00A068BC" w:rsidRPr="00785F5F" w:rsidRDefault="00A068BC" w:rsidP="00A068BC">
      <w:pPr>
        <w:widowControl w:val="0"/>
        <w:numPr>
          <w:ilvl w:val="1"/>
          <w:numId w:val="18"/>
        </w:numPr>
        <w:autoSpaceDE w:val="0"/>
        <w:autoSpaceDN w:val="0"/>
        <w:adjustRightInd w:val="0"/>
        <w:jc w:val="both"/>
      </w:pPr>
      <w:r w:rsidRPr="00785F5F">
        <w:t>obrony pracy magisterskiej obejmując</w:t>
      </w:r>
      <w:r w:rsidR="0073335C" w:rsidRPr="00785F5F">
        <w:t>ej</w:t>
      </w:r>
      <w:r w:rsidRPr="00785F5F">
        <w:t xml:space="preserve"> zwięzłą prezentację pracy, omówienie wniosków, wyjaśnienie ewentualnych wątpliwości. Student prezentuje wyniki swojej pracy ustnie bądź w formie multimedialnej, nie przekraczającej 10 minut</w:t>
      </w:r>
    </w:p>
    <w:p w:rsidR="0073335C" w:rsidRPr="00785F5F" w:rsidRDefault="00A068BC" w:rsidP="00A068BC">
      <w:pPr>
        <w:widowControl w:val="0"/>
        <w:numPr>
          <w:ilvl w:val="1"/>
          <w:numId w:val="18"/>
        </w:numPr>
        <w:autoSpaceDE w:val="0"/>
        <w:autoSpaceDN w:val="0"/>
        <w:adjustRightInd w:val="0"/>
        <w:jc w:val="both"/>
      </w:pPr>
      <w:r w:rsidRPr="00785F5F">
        <w:lastRenderedPageBreak/>
        <w:t>odpowiedzi na pytani</w:t>
      </w:r>
      <w:r w:rsidR="0073335C" w:rsidRPr="00785F5F">
        <w:t>e</w:t>
      </w:r>
      <w:r w:rsidRPr="00785F5F">
        <w:t xml:space="preserve"> </w:t>
      </w:r>
      <w:r w:rsidR="0073335C" w:rsidRPr="00785F5F">
        <w:t>recenzenta</w:t>
      </w:r>
      <w:r w:rsidRPr="00785F5F">
        <w:t>, dotycząc</w:t>
      </w:r>
      <w:r w:rsidR="0073335C" w:rsidRPr="00785F5F">
        <w:t>e</w:t>
      </w:r>
      <w:r w:rsidRPr="00785F5F">
        <w:t xml:space="preserve"> </w:t>
      </w:r>
      <w:r w:rsidR="0073335C" w:rsidRPr="00785F5F">
        <w:t>pracy magisterskiej</w:t>
      </w:r>
    </w:p>
    <w:p w:rsidR="00A068BC" w:rsidRPr="00785F5F" w:rsidRDefault="0073335C" w:rsidP="00A068BC">
      <w:pPr>
        <w:widowControl w:val="0"/>
        <w:numPr>
          <w:ilvl w:val="1"/>
          <w:numId w:val="18"/>
        </w:numPr>
        <w:autoSpaceDE w:val="0"/>
        <w:autoSpaceDN w:val="0"/>
        <w:adjustRightInd w:val="0"/>
        <w:jc w:val="both"/>
      </w:pPr>
      <w:r w:rsidRPr="00785F5F">
        <w:t xml:space="preserve">odpowiedzi na dwa wylosowane pytania z </w:t>
      </w:r>
      <w:r w:rsidR="00A068BC" w:rsidRPr="00785F5F">
        <w:t>zagadnień wchodzących w zakres studiów II stopnia kierunek Pielęgniarstwo.</w:t>
      </w:r>
    </w:p>
    <w:p w:rsidR="0073335C" w:rsidRPr="00785F5F" w:rsidRDefault="0073335C" w:rsidP="0073335C">
      <w:pPr>
        <w:numPr>
          <w:ilvl w:val="1"/>
          <w:numId w:val="18"/>
        </w:numPr>
        <w:shd w:val="clear" w:color="auto" w:fill="FFFFFF"/>
        <w:suppressAutoHyphens/>
        <w:ind w:right="19"/>
        <w:jc w:val="both"/>
        <w:rPr>
          <w:color w:val="000000"/>
          <w:spacing w:val="-1"/>
          <w:lang w:eastAsia="ar-SA"/>
        </w:rPr>
      </w:pPr>
      <w:r w:rsidRPr="00785F5F">
        <w:rPr>
          <w:color w:val="000000"/>
          <w:spacing w:val="-1"/>
          <w:lang w:eastAsia="ar-SA"/>
        </w:rPr>
        <w:t xml:space="preserve">pytania przygotowują osoby odpowiedzialne za poszczególne przedmioty, a zatwierdza </w:t>
      </w:r>
      <w:r w:rsidR="00664D73">
        <w:rPr>
          <w:color w:val="000000"/>
          <w:spacing w:val="-1"/>
          <w:lang w:eastAsia="ar-SA"/>
        </w:rPr>
        <w:t>Senat WSA</w:t>
      </w:r>
      <w:r w:rsidRPr="00785F5F">
        <w:rPr>
          <w:color w:val="000000"/>
          <w:spacing w:val="-1"/>
          <w:lang w:eastAsia="ar-SA"/>
        </w:rPr>
        <w:t>,</w:t>
      </w:r>
    </w:p>
    <w:p w:rsidR="0073335C" w:rsidRPr="00785F5F" w:rsidRDefault="0073335C" w:rsidP="0073335C">
      <w:pPr>
        <w:numPr>
          <w:ilvl w:val="1"/>
          <w:numId w:val="18"/>
        </w:numPr>
        <w:shd w:val="clear" w:color="auto" w:fill="FFFFFF"/>
        <w:suppressAutoHyphens/>
        <w:ind w:right="19"/>
        <w:jc w:val="both"/>
        <w:rPr>
          <w:color w:val="000000"/>
          <w:spacing w:val="-1"/>
          <w:lang w:eastAsia="ar-SA"/>
        </w:rPr>
      </w:pPr>
      <w:r w:rsidRPr="00785F5F">
        <w:rPr>
          <w:color w:val="000000"/>
          <w:spacing w:val="-1"/>
          <w:lang w:eastAsia="ar-SA"/>
        </w:rPr>
        <w:t xml:space="preserve">odpowiedź na każde pytanie oceniana jest oddzielnie, </w:t>
      </w:r>
    </w:p>
    <w:p w:rsidR="0073335C" w:rsidRPr="00785F5F" w:rsidRDefault="0073335C" w:rsidP="0073335C">
      <w:pPr>
        <w:numPr>
          <w:ilvl w:val="1"/>
          <w:numId w:val="18"/>
        </w:numPr>
        <w:shd w:val="clear" w:color="auto" w:fill="FFFFFF"/>
        <w:suppressAutoHyphens/>
        <w:ind w:right="19"/>
        <w:jc w:val="both"/>
        <w:rPr>
          <w:color w:val="000000"/>
          <w:spacing w:val="-1"/>
          <w:lang w:eastAsia="ar-SA"/>
        </w:rPr>
      </w:pPr>
      <w:r w:rsidRPr="00785F5F">
        <w:rPr>
          <w:color w:val="000000"/>
          <w:spacing w:val="-1"/>
          <w:lang w:eastAsia="ar-SA"/>
        </w:rPr>
        <w:t xml:space="preserve">obowiązuje następująca skala ocen: 2,0; 3,0; 3,5; 4,0; 4,5; 5,0  </w:t>
      </w:r>
    </w:p>
    <w:p w:rsidR="0073335C" w:rsidRPr="00785F5F" w:rsidRDefault="0073335C" w:rsidP="0073335C">
      <w:pPr>
        <w:numPr>
          <w:ilvl w:val="1"/>
          <w:numId w:val="18"/>
        </w:numPr>
        <w:shd w:val="clear" w:color="auto" w:fill="FFFFFF"/>
        <w:suppressAutoHyphens/>
        <w:ind w:right="19"/>
        <w:jc w:val="both"/>
        <w:rPr>
          <w:color w:val="000000"/>
          <w:spacing w:val="-1"/>
          <w:lang w:eastAsia="ar-SA"/>
        </w:rPr>
      </w:pPr>
      <w:r w:rsidRPr="00785F5F">
        <w:rPr>
          <w:color w:val="000000"/>
          <w:spacing w:val="-1"/>
          <w:lang w:eastAsia="ar-SA"/>
        </w:rPr>
        <w:t>oceny wpisywane są do protokołu egzaminu.</w:t>
      </w:r>
    </w:p>
    <w:p w:rsidR="0073335C" w:rsidRPr="00785F5F" w:rsidRDefault="0073335C" w:rsidP="0073335C">
      <w:pPr>
        <w:widowControl w:val="0"/>
        <w:autoSpaceDE w:val="0"/>
        <w:autoSpaceDN w:val="0"/>
        <w:adjustRightInd w:val="0"/>
        <w:jc w:val="both"/>
      </w:pPr>
    </w:p>
    <w:p w:rsidR="00A068BC" w:rsidRPr="00785F5F" w:rsidRDefault="00A068BC" w:rsidP="00A068BC">
      <w:pPr>
        <w:widowControl w:val="0"/>
        <w:numPr>
          <w:ilvl w:val="0"/>
          <w:numId w:val="18"/>
        </w:numPr>
        <w:suppressAutoHyphens/>
        <w:autoSpaceDE w:val="0"/>
        <w:autoSpaceDN w:val="0"/>
        <w:adjustRightInd w:val="0"/>
        <w:jc w:val="both"/>
      </w:pPr>
      <w:r w:rsidRPr="00785F5F">
        <w:rPr>
          <w:color w:val="000000"/>
        </w:rPr>
        <w:t xml:space="preserve">Egzamin magisterski odbywa się przed komisją egzaminacyjną powołaną przez </w:t>
      </w:r>
      <w:r w:rsidR="0073335C" w:rsidRPr="00785F5F">
        <w:rPr>
          <w:color w:val="000000"/>
        </w:rPr>
        <w:t>Dziekana</w:t>
      </w:r>
      <w:r w:rsidRPr="00785F5F">
        <w:rPr>
          <w:color w:val="000000"/>
        </w:rPr>
        <w:t xml:space="preserve">. </w:t>
      </w:r>
      <w:r w:rsidRPr="00785F5F">
        <w:t>W skład Komisji powołanej przez D</w:t>
      </w:r>
      <w:r w:rsidR="0073335C" w:rsidRPr="00785F5F">
        <w:t>ziekana</w:t>
      </w:r>
      <w:r w:rsidRPr="00785F5F">
        <w:t xml:space="preserve"> wchodzą:</w:t>
      </w:r>
    </w:p>
    <w:p w:rsidR="00A068BC" w:rsidRPr="00785F5F" w:rsidRDefault="00A068BC" w:rsidP="00A068BC">
      <w:pPr>
        <w:widowControl w:val="0"/>
        <w:numPr>
          <w:ilvl w:val="1"/>
          <w:numId w:val="18"/>
        </w:numPr>
        <w:suppressAutoHyphens/>
        <w:autoSpaceDE w:val="0"/>
        <w:autoSpaceDN w:val="0"/>
        <w:adjustRightInd w:val="0"/>
        <w:jc w:val="both"/>
      </w:pPr>
      <w:r w:rsidRPr="00785F5F">
        <w:t xml:space="preserve">przewodniczący komisji, którym </w:t>
      </w:r>
      <w:r w:rsidR="0073335C" w:rsidRPr="00785F5F">
        <w:t>jest Dziekan</w:t>
      </w:r>
      <w:r w:rsidRPr="00785F5F">
        <w:t xml:space="preserve">, </w:t>
      </w:r>
    </w:p>
    <w:p w:rsidR="00A068BC" w:rsidRPr="00785F5F" w:rsidRDefault="00A068BC" w:rsidP="00A068BC">
      <w:pPr>
        <w:widowControl w:val="0"/>
        <w:numPr>
          <w:ilvl w:val="1"/>
          <w:numId w:val="18"/>
        </w:numPr>
        <w:suppressAutoHyphens/>
        <w:autoSpaceDE w:val="0"/>
        <w:autoSpaceDN w:val="0"/>
        <w:adjustRightInd w:val="0"/>
        <w:jc w:val="both"/>
      </w:pPr>
      <w:r w:rsidRPr="00785F5F">
        <w:t>promotor,</w:t>
      </w:r>
    </w:p>
    <w:p w:rsidR="00A068BC" w:rsidRPr="00785F5F" w:rsidRDefault="00A068BC" w:rsidP="00A068BC">
      <w:pPr>
        <w:widowControl w:val="0"/>
        <w:numPr>
          <w:ilvl w:val="1"/>
          <w:numId w:val="18"/>
        </w:numPr>
        <w:suppressAutoHyphens/>
        <w:autoSpaceDE w:val="0"/>
        <w:autoSpaceDN w:val="0"/>
        <w:adjustRightInd w:val="0"/>
        <w:jc w:val="both"/>
      </w:pPr>
      <w:r w:rsidRPr="00785F5F">
        <w:t>recenzent,</w:t>
      </w:r>
    </w:p>
    <w:p w:rsidR="00EE2C8A" w:rsidRPr="00785F5F" w:rsidRDefault="00A068BC" w:rsidP="00A068BC">
      <w:pPr>
        <w:widowControl w:val="0"/>
        <w:suppressAutoHyphens/>
        <w:autoSpaceDE w:val="0"/>
        <w:autoSpaceDN w:val="0"/>
        <w:adjustRightInd w:val="0"/>
        <w:ind w:left="1080"/>
        <w:jc w:val="both"/>
      </w:pPr>
      <w:r w:rsidRPr="00785F5F">
        <w:t>z zastrzeżeniem, że przynajmniej jeden z członków Komisji powinien mieć prawo wykonywania zawodu pielęgniarki.</w:t>
      </w:r>
    </w:p>
    <w:p w:rsidR="00A068BC" w:rsidRPr="00785F5F" w:rsidRDefault="00EE2C8A" w:rsidP="00EE2C8A">
      <w:pPr>
        <w:pStyle w:val="Akapitzlist"/>
        <w:widowControl w:val="0"/>
        <w:numPr>
          <w:ilvl w:val="1"/>
          <w:numId w:val="18"/>
        </w:numPr>
        <w:suppressAutoHyphens/>
        <w:autoSpaceDE w:val="0"/>
        <w:autoSpaceDN w:val="0"/>
        <w:adjustRightInd w:val="0"/>
        <w:jc w:val="both"/>
        <w:rPr>
          <w:rFonts w:ascii="Times New Roman" w:hAnsi="Times New Roman"/>
        </w:rPr>
      </w:pPr>
      <w:r w:rsidRPr="00785F5F">
        <w:rPr>
          <w:rFonts w:ascii="Times New Roman" w:hAnsi="Times New Roman"/>
        </w:rPr>
        <w:t>dodatkowy członek komisji posiadający prawo wykonywania zawodu pielęgniarki.</w:t>
      </w:r>
    </w:p>
    <w:p w:rsidR="00EE2C8A" w:rsidRPr="00785F5F" w:rsidRDefault="00EE2C8A" w:rsidP="00EE2C8A">
      <w:pPr>
        <w:pStyle w:val="Akapitzlist"/>
        <w:widowControl w:val="0"/>
        <w:suppressAutoHyphens/>
        <w:autoSpaceDE w:val="0"/>
        <w:autoSpaceDN w:val="0"/>
        <w:adjustRightInd w:val="0"/>
        <w:ind w:left="1080"/>
        <w:jc w:val="both"/>
        <w:rPr>
          <w:rFonts w:ascii="Times New Roman" w:hAnsi="Times New Roman"/>
        </w:rPr>
      </w:pPr>
    </w:p>
    <w:p w:rsidR="00A068BC" w:rsidRPr="00785F5F" w:rsidRDefault="00A068BC" w:rsidP="00A068BC">
      <w:pPr>
        <w:pStyle w:val="Akapitzlist"/>
        <w:numPr>
          <w:ilvl w:val="0"/>
          <w:numId w:val="18"/>
        </w:numPr>
        <w:spacing w:line="240" w:lineRule="auto"/>
        <w:jc w:val="both"/>
        <w:rPr>
          <w:rFonts w:ascii="Times New Roman" w:hAnsi="Times New Roman"/>
          <w:sz w:val="24"/>
          <w:szCs w:val="24"/>
        </w:rPr>
      </w:pPr>
      <w:r w:rsidRPr="00785F5F">
        <w:rPr>
          <w:rFonts w:ascii="Times New Roman" w:hAnsi="Times New Roman"/>
          <w:sz w:val="24"/>
          <w:szCs w:val="24"/>
        </w:rPr>
        <w:t>Przy egzaminie magisterskim wpisywane są do protokołu 3 pytania:</w:t>
      </w:r>
      <w:r w:rsidRPr="00785F5F">
        <w:rPr>
          <w:rFonts w:ascii="Times New Roman" w:hAnsi="Times New Roman"/>
          <w:sz w:val="24"/>
          <w:szCs w:val="24"/>
        </w:rPr>
        <w:br/>
        <w:t>jedno związane z tematyką pracy, dwa związane z kierunkiem studiów (problematyką opieki pielęgniarskiej lub pielęgniarstwem).</w:t>
      </w:r>
    </w:p>
    <w:p w:rsidR="00A068BC" w:rsidRPr="00785F5F" w:rsidRDefault="00A068BC" w:rsidP="00A068BC">
      <w:pPr>
        <w:widowControl w:val="0"/>
        <w:numPr>
          <w:ilvl w:val="0"/>
          <w:numId w:val="18"/>
        </w:numPr>
        <w:suppressAutoHyphens/>
        <w:autoSpaceDE w:val="0"/>
        <w:autoSpaceDN w:val="0"/>
        <w:adjustRightInd w:val="0"/>
        <w:jc w:val="both"/>
        <w:rPr>
          <w:color w:val="000000"/>
        </w:rPr>
      </w:pPr>
      <w:r w:rsidRPr="00785F5F">
        <w:t>Wynik egzaminu magisterskiego stanowi średnia ocen uzyskanych z poszczególnych odpowiedzi ustnych wpisanych do protokołu.</w:t>
      </w:r>
    </w:p>
    <w:p w:rsidR="00A068BC" w:rsidRPr="00785F5F" w:rsidRDefault="00A068BC" w:rsidP="00A068BC">
      <w:pPr>
        <w:widowControl w:val="0"/>
        <w:numPr>
          <w:ilvl w:val="0"/>
          <w:numId w:val="18"/>
        </w:numPr>
        <w:suppressAutoHyphens/>
        <w:autoSpaceDE w:val="0"/>
        <w:autoSpaceDN w:val="0"/>
        <w:adjustRightInd w:val="0"/>
        <w:jc w:val="both"/>
        <w:rPr>
          <w:color w:val="000000"/>
        </w:rPr>
      </w:pPr>
      <w:r w:rsidRPr="00785F5F">
        <w:t>Ocena z pracy magisterskiej jest średnią arytmetyczną ocen wystawionych przez  promotora i recenzenta.</w:t>
      </w:r>
    </w:p>
    <w:p w:rsidR="00A068BC" w:rsidRPr="00785F5F" w:rsidRDefault="00A068BC" w:rsidP="00A068BC">
      <w:pPr>
        <w:widowControl w:val="0"/>
        <w:numPr>
          <w:ilvl w:val="0"/>
          <w:numId w:val="18"/>
        </w:numPr>
        <w:suppressAutoHyphens/>
        <w:autoSpaceDE w:val="0"/>
        <w:autoSpaceDN w:val="0"/>
        <w:adjustRightInd w:val="0"/>
        <w:jc w:val="both"/>
        <w:rPr>
          <w:color w:val="000000"/>
        </w:rPr>
      </w:pPr>
      <w:r w:rsidRPr="00785F5F">
        <w:t>Ogólny wynik studiów, który wpisywany jest w protokole i na dyplomie ukończenia studiów II stopnia stanowi sumę:</w:t>
      </w:r>
    </w:p>
    <w:p w:rsidR="00A068BC" w:rsidRPr="00785F5F" w:rsidRDefault="00EE2C8A" w:rsidP="00A068BC">
      <w:pPr>
        <w:pStyle w:val="Akapitzlist"/>
        <w:numPr>
          <w:ilvl w:val="0"/>
          <w:numId w:val="20"/>
        </w:numPr>
        <w:spacing w:line="240" w:lineRule="auto"/>
        <w:ind w:left="900" w:firstLine="0"/>
        <w:jc w:val="both"/>
        <w:rPr>
          <w:rFonts w:ascii="Times New Roman" w:hAnsi="Times New Roman"/>
          <w:sz w:val="24"/>
          <w:szCs w:val="24"/>
        </w:rPr>
      </w:pPr>
      <w:r w:rsidRPr="00785F5F">
        <w:rPr>
          <w:rFonts w:ascii="Times New Roman" w:hAnsi="Times New Roman"/>
          <w:color w:val="000000"/>
          <w:sz w:val="24"/>
          <w:szCs w:val="24"/>
        </w:rPr>
        <w:t>6</w:t>
      </w:r>
      <w:r w:rsidR="00A068BC" w:rsidRPr="00785F5F">
        <w:rPr>
          <w:rFonts w:ascii="Times New Roman" w:hAnsi="Times New Roman"/>
          <w:color w:val="000000"/>
          <w:sz w:val="24"/>
          <w:szCs w:val="24"/>
        </w:rPr>
        <w:t>0% średniej arytmetycznej ocen z egzaminów i zaliczeń z całego okresu studiów, z uwzględnieniem ocen niedostatecznych uzyskanych w ciągu całego okresu studiów, łącznie z semestrami lub latami powtarzanymi</w:t>
      </w:r>
      <w:r w:rsidR="00A068BC" w:rsidRPr="00785F5F">
        <w:rPr>
          <w:rFonts w:ascii="Times New Roman" w:hAnsi="Times New Roman"/>
          <w:sz w:val="24"/>
          <w:szCs w:val="24"/>
        </w:rPr>
        <w:t>;</w:t>
      </w:r>
    </w:p>
    <w:p w:rsidR="00A068BC" w:rsidRPr="00785F5F" w:rsidRDefault="00A068BC" w:rsidP="00A068BC">
      <w:pPr>
        <w:pStyle w:val="Akapitzlist"/>
        <w:numPr>
          <w:ilvl w:val="0"/>
          <w:numId w:val="20"/>
        </w:numPr>
        <w:spacing w:line="240" w:lineRule="auto"/>
        <w:ind w:left="900" w:firstLine="0"/>
        <w:jc w:val="both"/>
        <w:rPr>
          <w:rFonts w:ascii="Times New Roman" w:hAnsi="Times New Roman"/>
          <w:sz w:val="24"/>
          <w:szCs w:val="24"/>
        </w:rPr>
      </w:pPr>
      <w:r w:rsidRPr="00785F5F">
        <w:rPr>
          <w:rFonts w:ascii="Times New Roman" w:hAnsi="Times New Roman"/>
          <w:sz w:val="24"/>
          <w:szCs w:val="24"/>
        </w:rPr>
        <w:t>2</w:t>
      </w:r>
      <w:r w:rsidR="00EE2C8A" w:rsidRPr="00785F5F">
        <w:rPr>
          <w:rFonts w:ascii="Times New Roman" w:hAnsi="Times New Roman"/>
          <w:sz w:val="24"/>
          <w:szCs w:val="24"/>
        </w:rPr>
        <w:t>0</w:t>
      </w:r>
      <w:r w:rsidRPr="00785F5F">
        <w:rPr>
          <w:rFonts w:ascii="Times New Roman" w:hAnsi="Times New Roman"/>
          <w:sz w:val="24"/>
          <w:szCs w:val="24"/>
        </w:rPr>
        <w:t>% średniej arytmetycznej ocen pracy magisterskiej (</w:t>
      </w:r>
      <w:r w:rsidRPr="00785F5F">
        <w:rPr>
          <w:rFonts w:ascii="Times New Roman" w:hAnsi="Times New Roman"/>
          <w:color w:val="000000"/>
          <w:sz w:val="24"/>
          <w:szCs w:val="24"/>
        </w:rPr>
        <w:t>promotora i recenzenta);</w:t>
      </w:r>
    </w:p>
    <w:p w:rsidR="00A068BC" w:rsidRPr="00785F5F" w:rsidRDefault="00A068BC" w:rsidP="00A068BC">
      <w:pPr>
        <w:pStyle w:val="Akapitzlist"/>
        <w:numPr>
          <w:ilvl w:val="0"/>
          <w:numId w:val="20"/>
        </w:numPr>
        <w:spacing w:line="240" w:lineRule="auto"/>
        <w:ind w:left="900" w:firstLine="0"/>
        <w:jc w:val="both"/>
        <w:rPr>
          <w:rFonts w:ascii="Times New Roman" w:hAnsi="Times New Roman"/>
          <w:sz w:val="24"/>
          <w:szCs w:val="24"/>
        </w:rPr>
      </w:pPr>
      <w:r w:rsidRPr="00785F5F">
        <w:rPr>
          <w:rFonts w:ascii="Times New Roman" w:hAnsi="Times New Roman"/>
          <w:sz w:val="24"/>
          <w:szCs w:val="24"/>
        </w:rPr>
        <w:t>2</w:t>
      </w:r>
      <w:r w:rsidR="00EE2C8A" w:rsidRPr="00785F5F">
        <w:rPr>
          <w:rFonts w:ascii="Times New Roman" w:hAnsi="Times New Roman"/>
          <w:sz w:val="24"/>
          <w:szCs w:val="24"/>
        </w:rPr>
        <w:t>0</w:t>
      </w:r>
      <w:r w:rsidRPr="00785F5F">
        <w:rPr>
          <w:rFonts w:ascii="Times New Roman" w:hAnsi="Times New Roman"/>
          <w:sz w:val="24"/>
          <w:szCs w:val="24"/>
        </w:rPr>
        <w:t>% oceny egzaminu magisterskiego</w:t>
      </w:r>
      <w:r w:rsidR="00EE2C8A" w:rsidRPr="00785F5F">
        <w:rPr>
          <w:rFonts w:ascii="Times New Roman" w:hAnsi="Times New Roman"/>
          <w:sz w:val="24"/>
          <w:szCs w:val="24"/>
        </w:rPr>
        <w:t>.</w:t>
      </w:r>
    </w:p>
    <w:p w:rsidR="00A068BC" w:rsidRPr="00785F5F" w:rsidRDefault="00A068BC" w:rsidP="00A068BC">
      <w:pPr>
        <w:widowControl w:val="0"/>
        <w:numPr>
          <w:ilvl w:val="0"/>
          <w:numId w:val="18"/>
        </w:numPr>
        <w:autoSpaceDE w:val="0"/>
        <w:autoSpaceDN w:val="0"/>
        <w:adjustRightInd w:val="0"/>
        <w:jc w:val="both"/>
      </w:pPr>
      <w:r w:rsidRPr="00785F5F">
        <w:t xml:space="preserve">Egzamin magisterski uważa się za zdany w przypadku uzyskania pozytywnych ocen, co najmniej dostatecznej: 3,0 z obrony pracy magisterskiej i egzaminu  magisterskiego. </w:t>
      </w:r>
    </w:p>
    <w:p w:rsidR="00A068BC" w:rsidRPr="00785F5F" w:rsidRDefault="00A068BC" w:rsidP="00A068BC">
      <w:pPr>
        <w:widowControl w:val="0"/>
        <w:numPr>
          <w:ilvl w:val="0"/>
          <w:numId w:val="18"/>
        </w:numPr>
        <w:autoSpaceDE w:val="0"/>
        <w:autoSpaceDN w:val="0"/>
        <w:adjustRightInd w:val="0"/>
        <w:jc w:val="both"/>
        <w:rPr>
          <w:rFonts w:hAnsi="Calibri"/>
        </w:rPr>
      </w:pPr>
      <w:r w:rsidRPr="00785F5F">
        <w:rPr>
          <w:rFonts w:hAnsi="Calibri"/>
        </w:rPr>
        <w:t>Dokumentacj</w:t>
      </w:r>
      <w:r w:rsidRPr="00785F5F">
        <w:rPr>
          <w:rFonts w:hAnsi="Calibri"/>
        </w:rPr>
        <w:t>ę</w:t>
      </w:r>
      <w:r w:rsidRPr="00785F5F">
        <w:rPr>
          <w:rFonts w:hAnsi="Calibri"/>
        </w:rPr>
        <w:t xml:space="preserve"> przebiegu egzaminu magisterskiego stanowi protok</w:t>
      </w:r>
      <w:r w:rsidRPr="00785F5F">
        <w:rPr>
          <w:rFonts w:hAnsi="Calibri"/>
        </w:rPr>
        <w:t>ół</w:t>
      </w:r>
      <w:r w:rsidRPr="00785F5F">
        <w:rPr>
          <w:rFonts w:hAnsi="Calibri"/>
        </w:rPr>
        <w:t xml:space="preserve"> z egzaminu magisterskiego</w:t>
      </w:r>
      <w:r w:rsidR="0038690A" w:rsidRPr="00785F5F">
        <w:rPr>
          <w:rFonts w:hAnsi="Calibri"/>
        </w:rPr>
        <w:t>.</w:t>
      </w:r>
      <w:r w:rsidRPr="00785F5F">
        <w:rPr>
          <w:rFonts w:hAnsi="Calibri"/>
        </w:rPr>
        <w:t xml:space="preserve"> </w:t>
      </w:r>
    </w:p>
    <w:p w:rsidR="00A068BC" w:rsidRPr="00785F5F" w:rsidRDefault="00A068BC" w:rsidP="00A068BC">
      <w:pPr>
        <w:widowControl w:val="0"/>
        <w:numPr>
          <w:ilvl w:val="0"/>
          <w:numId w:val="18"/>
        </w:numPr>
        <w:tabs>
          <w:tab w:val="left" w:pos="0"/>
        </w:tabs>
        <w:autoSpaceDE w:val="0"/>
        <w:autoSpaceDN w:val="0"/>
        <w:adjustRightInd w:val="0"/>
        <w:contextualSpacing/>
        <w:jc w:val="both"/>
      </w:pPr>
      <w:r w:rsidRPr="00785F5F">
        <w:t>W przypadku niezdania egzaminu magisterskiego w ustalonym terminie</w:t>
      </w:r>
      <w:r w:rsidR="004E29D8" w:rsidRPr="00785F5F">
        <w:t xml:space="preserve"> lub nieusprawiedliwionego nieprzystąpienia do egzaminu</w:t>
      </w:r>
      <w:r w:rsidRPr="00785F5F">
        <w:t>,</w:t>
      </w:r>
      <w:r w:rsidRPr="00785F5F">
        <w:rPr>
          <w:color w:val="000000"/>
        </w:rPr>
        <w:t xml:space="preserve"> </w:t>
      </w:r>
      <w:r w:rsidR="0038690A" w:rsidRPr="00785F5F">
        <w:rPr>
          <w:color w:val="000000"/>
        </w:rPr>
        <w:t>Dziekan</w:t>
      </w:r>
      <w:r w:rsidRPr="00785F5F">
        <w:t xml:space="preserve"> wyznacza studentowi drugi termin egzaminu. Powtórny egzamin nie może odbyć się wcześniej niż przed upływem </w:t>
      </w:r>
      <w:r w:rsidR="0038690A" w:rsidRPr="00785F5F">
        <w:t>dwóch</w:t>
      </w:r>
      <w:r w:rsidRPr="00785F5F">
        <w:t xml:space="preserve"> miesi</w:t>
      </w:r>
      <w:r w:rsidR="0038690A" w:rsidRPr="00785F5F">
        <w:t>ęcy</w:t>
      </w:r>
      <w:r w:rsidRPr="00785F5F">
        <w:t xml:space="preserve"> i nie później niż po upływie 3 miesięcy od daty pierwszego egzaminu.</w:t>
      </w:r>
    </w:p>
    <w:p w:rsidR="00A068BC" w:rsidRPr="00785F5F" w:rsidRDefault="00A068BC" w:rsidP="00A068BC">
      <w:pPr>
        <w:widowControl w:val="0"/>
        <w:numPr>
          <w:ilvl w:val="0"/>
          <w:numId w:val="18"/>
        </w:numPr>
        <w:tabs>
          <w:tab w:val="left" w:pos="0"/>
        </w:tabs>
        <w:autoSpaceDE w:val="0"/>
        <w:autoSpaceDN w:val="0"/>
        <w:adjustRightInd w:val="0"/>
        <w:contextualSpacing/>
        <w:jc w:val="both"/>
      </w:pPr>
      <w:r w:rsidRPr="00785F5F">
        <w:rPr>
          <w:color w:val="000000"/>
        </w:rPr>
        <w:t xml:space="preserve">W przypadku niezłożenia egzaminu dyplomowego w drugim terminie, </w:t>
      </w:r>
      <w:r w:rsidR="004E29D8" w:rsidRPr="00785F5F">
        <w:rPr>
          <w:color w:val="000000"/>
        </w:rPr>
        <w:t>Dziekan wydaje decyzję o skreśleniu z listy studentów bądź powtórzeniu ostatniego roku studiów.</w:t>
      </w:r>
    </w:p>
    <w:p w:rsidR="00A068BC" w:rsidRPr="00785F5F" w:rsidRDefault="00A068BC"/>
    <w:p w:rsidR="008C3148" w:rsidRPr="00785F5F" w:rsidRDefault="008C3148"/>
    <w:p w:rsidR="00165D1E" w:rsidRDefault="00165D1E" w:rsidP="00A43226">
      <w:pPr>
        <w:jc w:val="center"/>
        <w:rPr>
          <w:b/>
        </w:rPr>
      </w:pPr>
    </w:p>
    <w:p w:rsidR="00165D1E" w:rsidRDefault="00165D1E" w:rsidP="00A43226">
      <w:pPr>
        <w:jc w:val="center"/>
        <w:rPr>
          <w:b/>
        </w:rPr>
      </w:pPr>
    </w:p>
    <w:p w:rsidR="00664D73" w:rsidRDefault="00664D73" w:rsidP="00A43226">
      <w:pPr>
        <w:jc w:val="center"/>
        <w:rPr>
          <w:b/>
        </w:rPr>
      </w:pPr>
    </w:p>
    <w:p w:rsidR="00165D1E" w:rsidRDefault="00165D1E" w:rsidP="00A43226">
      <w:pPr>
        <w:jc w:val="center"/>
        <w:rPr>
          <w:b/>
        </w:rPr>
      </w:pPr>
    </w:p>
    <w:p w:rsidR="008C3148" w:rsidRPr="00785F5F" w:rsidRDefault="00A43226" w:rsidP="00A43226">
      <w:pPr>
        <w:jc w:val="center"/>
        <w:rPr>
          <w:b/>
        </w:rPr>
      </w:pPr>
      <w:r w:rsidRPr="00785F5F">
        <w:rPr>
          <w:b/>
        </w:rPr>
        <w:t>Ogólne zasady budowy pracy licencjackiej</w:t>
      </w:r>
    </w:p>
    <w:p w:rsidR="008C3148" w:rsidRPr="00785F5F" w:rsidRDefault="008C3148"/>
    <w:p w:rsidR="00A43226" w:rsidRPr="001427C3" w:rsidRDefault="00A43226" w:rsidP="00A43226">
      <w:pPr>
        <w:numPr>
          <w:ilvl w:val="0"/>
          <w:numId w:val="26"/>
        </w:numPr>
        <w:tabs>
          <w:tab w:val="clear" w:pos="720"/>
          <w:tab w:val="num" w:pos="360"/>
        </w:tabs>
        <w:ind w:left="0" w:firstLine="0"/>
        <w:jc w:val="both"/>
        <w:rPr>
          <w:rFonts w:eastAsia="SimSun"/>
          <w:lang w:eastAsia="zh-CN"/>
        </w:rPr>
      </w:pPr>
      <w:r w:rsidRPr="00785F5F">
        <w:t xml:space="preserve">Strona tytułowa (zgodna z wymaganiami, dostępna </w:t>
      </w:r>
      <w:r w:rsidR="00E63478">
        <w:t xml:space="preserve">na stronie </w:t>
      </w:r>
      <w:hyperlink r:id="rId8" w:history="1">
        <w:r w:rsidR="00E63478" w:rsidRPr="0058588A">
          <w:rPr>
            <w:rStyle w:val="Hipercze"/>
            <w:lang w:eastAsia="ar-SA"/>
          </w:rPr>
          <w:t>https://wsa.edu.pl/project/obrony-prac/</w:t>
        </w:r>
      </w:hyperlink>
      <w:r w:rsidR="00E63478">
        <w:rPr>
          <w:b/>
          <w:lang w:eastAsia="ar-SA"/>
        </w:rPr>
        <w:t xml:space="preserve"> </w:t>
      </w:r>
      <w:r w:rsidR="00E63478">
        <w:rPr>
          <w:lang w:eastAsia="ar-SA"/>
        </w:rPr>
        <w:t>w zakładce Wydział Medyczny</w:t>
      </w:r>
      <w:r w:rsidRPr="00785F5F">
        <w:t>)</w:t>
      </w:r>
    </w:p>
    <w:p w:rsidR="00D65B1B" w:rsidRPr="001427C3" w:rsidRDefault="00D65B1B" w:rsidP="00D65B1B">
      <w:pPr>
        <w:numPr>
          <w:ilvl w:val="0"/>
          <w:numId w:val="26"/>
        </w:numPr>
        <w:tabs>
          <w:tab w:val="clear" w:pos="720"/>
          <w:tab w:val="num" w:pos="360"/>
        </w:tabs>
        <w:ind w:left="0" w:firstLine="0"/>
        <w:jc w:val="both"/>
        <w:rPr>
          <w:rFonts w:eastAsia="SimSun"/>
          <w:lang w:eastAsia="zh-CN"/>
        </w:rPr>
      </w:pPr>
      <w:r>
        <w:rPr>
          <w:rFonts w:eastAsia="SimSun"/>
          <w:lang w:eastAsia="zh-CN"/>
        </w:rPr>
        <w:t xml:space="preserve">Oświadczenie promotora i autora pracy </w:t>
      </w:r>
      <w:r w:rsidRPr="00785F5F">
        <w:t>(zgodn</w:t>
      </w:r>
      <w:r>
        <w:t>e</w:t>
      </w:r>
      <w:r w:rsidRPr="00785F5F">
        <w:t xml:space="preserve"> z wymaganiami, dostępn</w:t>
      </w:r>
      <w:r>
        <w:t>e</w:t>
      </w:r>
      <w:r w:rsidRPr="00785F5F">
        <w:t xml:space="preserve"> </w:t>
      </w:r>
      <w:r w:rsidR="00E63478">
        <w:t xml:space="preserve">na stronie </w:t>
      </w:r>
      <w:hyperlink r:id="rId9" w:history="1">
        <w:r w:rsidR="00E63478" w:rsidRPr="0058588A">
          <w:rPr>
            <w:rStyle w:val="Hipercze"/>
            <w:lang w:eastAsia="ar-SA"/>
          </w:rPr>
          <w:t>https://wsa.edu.pl/project/obrony-prac/</w:t>
        </w:r>
      </w:hyperlink>
      <w:r w:rsidR="00E63478">
        <w:rPr>
          <w:b/>
          <w:lang w:eastAsia="ar-SA"/>
        </w:rPr>
        <w:t xml:space="preserve"> </w:t>
      </w:r>
      <w:r w:rsidR="00E63478">
        <w:rPr>
          <w:lang w:eastAsia="ar-SA"/>
        </w:rPr>
        <w:t xml:space="preserve">w zakładce </w:t>
      </w:r>
      <w:r w:rsidR="00664D73" w:rsidRPr="00664D73">
        <w:rPr>
          <w:lang w:eastAsia="ar-SA"/>
        </w:rPr>
        <w:t>Nauki społeczne, medyczne i nauki o zdrowiu</w:t>
      </w:r>
      <w:r w:rsidRPr="00785F5F">
        <w:t>)</w:t>
      </w:r>
    </w:p>
    <w:p w:rsidR="001427C3" w:rsidRDefault="00E63478" w:rsidP="001427C3">
      <w:pPr>
        <w:numPr>
          <w:ilvl w:val="0"/>
          <w:numId w:val="26"/>
        </w:numPr>
        <w:tabs>
          <w:tab w:val="clear" w:pos="720"/>
          <w:tab w:val="num" w:pos="360"/>
        </w:tabs>
        <w:ind w:left="0" w:firstLine="0"/>
        <w:jc w:val="both"/>
        <w:rPr>
          <w:rFonts w:eastAsia="SimSun"/>
          <w:lang w:eastAsia="zh-CN"/>
        </w:rPr>
      </w:pPr>
      <w:r>
        <w:rPr>
          <w:rFonts w:eastAsia="SimSun"/>
          <w:lang w:eastAsia="zh-CN"/>
        </w:rPr>
        <w:t>Tytuł pracy w języku polskim i angielskim, s</w:t>
      </w:r>
      <w:r w:rsidR="001427C3" w:rsidRPr="00785F5F">
        <w:rPr>
          <w:rFonts w:eastAsia="SimSun"/>
          <w:lang w:eastAsia="zh-CN"/>
        </w:rPr>
        <w:t>treszczenie (w języku polskim</w:t>
      </w:r>
      <w:r w:rsidR="001427C3">
        <w:rPr>
          <w:rFonts w:eastAsia="SimSun"/>
          <w:lang w:eastAsia="zh-CN"/>
        </w:rPr>
        <w:t xml:space="preserve"> i angielskim, słowa kluczowe</w:t>
      </w:r>
      <w:r w:rsidR="00D65B1B">
        <w:rPr>
          <w:rFonts w:eastAsia="SimSun"/>
          <w:lang w:eastAsia="zh-CN"/>
        </w:rPr>
        <w:t xml:space="preserve"> w języku polskim i angielskim</w:t>
      </w:r>
      <w:r w:rsidR="001427C3">
        <w:rPr>
          <w:rFonts w:eastAsia="SimSun"/>
          <w:lang w:eastAsia="zh-CN"/>
        </w:rPr>
        <w:t xml:space="preserve">, </w:t>
      </w:r>
      <w:r>
        <w:rPr>
          <w:rFonts w:eastAsia="SimSun"/>
          <w:lang w:eastAsia="zh-CN"/>
        </w:rPr>
        <w:t xml:space="preserve">dziedzina pracy w języku polskim i angielskim </w:t>
      </w:r>
      <w:r w:rsidR="001427C3">
        <w:rPr>
          <w:rFonts w:eastAsia="SimSun"/>
          <w:lang w:eastAsia="zh-CN"/>
        </w:rPr>
        <w:t xml:space="preserve">zgodnie z wymaganiami, dostępne </w:t>
      </w:r>
      <w:r>
        <w:t xml:space="preserve">na stronie </w:t>
      </w:r>
      <w:hyperlink r:id="rId10" w:history="1">
        <w:r w:rsidRPr="0058588A">
          <w:rPr>
            <w:rStyle w:val="Hipercze"/>
            <w:lang w:eastAsia="ar-SA"/>
          </w:rPr>
          <w:t>https://wsa.edu.pl/project/obrony-prac/</w:t>
        </w:r>
      </w:hyperlink>
      <w:r>
        <w:rPr>
          <w:b/>
          <w:lang w:eastAsia="ar-SA"/>
        </w:rPr>
        <w:t xml:space="preserve"> </w:t>
      </w:r>
      <w:r>
        <w:rPr>
          <w:lang w:eastAsia="ar-SA"/>
        </w:rPr>
        <w:t xml:space="preserve">w zakładce </w:t>
      </w:r>
      <w:r w:rsidR="00664D73" w:rsidRPr="00664D73">
        <w:rPr>
          <w:lang w:eastAsia="ar-SA"/>
        </w:rPr>
        <w:t>Nauki społeczne, medyczne i nauki o zdrowiu</w:t>
      </w:r>
      <w:r w:rsidR="001427C3" w:rsidRPr="00785F5F">
        <w:rPr>
          <w:rFonts w:eastAsia="SimSun"/>
          <w:lang w:eastAsia="zh-CN"/>
        </w:rPr>
        <w:t>)</w:t>
      </w:r>
    </w:p>
    <w:p w:rsidR="00A43226" w:rsidRPr="00785F5F" w:rsidRDefault="00A43226" w:rsidP="00A43226">
      <w:pPr>
        <w:numPr>
          <w:ilvl w:val="0"/>
          <w:numId w:val="26"/>
        </w:numPr>
        <w:tabs>
          <w:tab w:val="clear" w:pos="720"/>
          <w:tab w:val="num" w:pos="360"/>
        </w:tabs>
        <w:ind w:left="0" w:firstLine="0"/>
        <w:jc w:val="both"/>
        <w:rPr>
          <w:rFonts w:eastAsia="SimSun"/>
          <w:lang w:eastAsia="zh-CN"/>
        </w:rPr>
      </w:pPr>
      <w:r w:rsidRPr="00785F5F">
        <w:t xml:space="preserve">Ewentualne podziękowania </w:t>
      </w:r>
    </w:p>
    <w:p w:rsidR="00A43226" w:rsidRPr="00785F5F" w:rsidRDefault="00A43226" w:rsidP="00A43226">
      <w:pPr>
        <w:numPr>
          <w:ilvl w:val="0"/>
          <w:numId w:val="26"/>
        </w:numPr>
        <w:tabs>
          <w:tab w:val="clear" w:pos="720"/>
          <w:tab w:val="num" w:pos="360"/>
        </w:tabs>
        <w:ind w:left="0" w:firstLine="0"/>
        <w:jc w:val="both"/>
        <w:rPr>
          <w:rFonts w:eastAsia="SimSun"/>
          <w:lang w:eastAsia="zh-CN"/>
        </w:rPr>
      </w:pPr>
      <w:r w:rsidRPr="00785F5F">
        <w:t xml:space="preserve">Spis treści </w:t>
      </w:r>
    </w:p>
    <w:p w:rsidR="00A43226" w:rsidRPr="00785F5F" w:rsidRDefault="00A43226" w:rsidP="00A43226">
      <w:pPr>
        <w:numPr>
          <w:ilvl w:val="0"/>
          <w:numId w:val="26"/>
        </w:numPr>
        <w:tabs>
          <w:tab w:val="clear" w:pos="720"/>
          <w:tab w:val="num" w:pos="360"/>
        </w:tabs>
        <w:ind w:left="0" w:firstLine="0"/>
        <w:jc w:val="both"/>
        <w:rPr>
          <w:rFonts w:eastAsia="SimSun"/>
          <w:lang w:eastAsia="zh-CN"/>
        </w:rPr>
      </w:pPr>
      <w:r w:rsidRPr="00785F5F">
        <w:t xml:space="preserve">Wykaz skrótów </w:t>
      </w:r>
    </w:p>
    <w:p w:rsidR="00A43226" w:rsidRPr="00785F5F" w:rsidRDefault="00A43226" w:rsidP="00A43226">
      <w:pPr>
        <w:numPr>
          <w:ilvl w:val="0"/>
          <w:numId w:val="26"/>
        </w:numPr>
        <w:tabs>
          <w:tab w:val="clear" w:pos="720"/>
          <w:tab w:val="num" w:pos="360"/>
        </w:tabs>
        <w:ind w:left="0" w:firstLine="0"/>
        <w:jc w:val="both"/>
        <w:rPr>
          <w:rFonts w:eastAsia="SimSun"/>
          <w:lang w:eastAsia="zh-CN"/>
        </w:rPr>
      </w:pPr>
      <w:r w:rsidRPr="00785F5F">
        <w:t>Wstęp</w:t>
      </w:r>
    </w:p>
    <w:p w:rsidR="00AC2424" w:rsidRPr="00785F5F" w:rsidRDefault="00AC2424" w:rsidP="00A43226">
      <w:pPr>
        <w:numPr>
          <w:ilvl w:val="0"/>
          <w:numId w:val="26"/>
        </w:numPr>
        <w:tabs>
          <w:tab w:val="clear" w:pos="720"/>
          <w:tab w:val="num" w:pos="360"/>
        </w:tabs>
        <w:ind w:left="0" w:firstLine="0"/>
        <w:jc w:val="both"/>
        <w:rPr>
          <w:rFonts w:eastAsia="SimSun"/>
          <w:lang w:eastAsia="zh-CN"/>
        </w:rPr>
      </w:pPr>
      <w:r w:rsidRPr="00785F5F">
        <w:t>Wprowadzenie teoretyczne</w:t>
      </w:r>
    </w:p>
    <w:p w:rsidR="00A43226" w:rsidRPr="00785F5F" w:rsidRDefault="00A43226" w:rsidP="00A43226">
      <w:pPr>
        <w:numPr>
          <w:ilvl w:val="0"/>
          <w:numId w:val="26"/>
        </w:numPr>
        <w:tabs>
          <w:tab w:val="clear" w:pos="720"/>
          <w:tab w:val="num" w:pos="360"/>
        </w:tabs>
        <w:ind w:left="0" w:firstLine="0"/>
        <w:jc w:val="both"/>
        <w:rPr>
          <w:rFonts w:eastAsia="SimSun"/>
          <w:lang w:eastAsia="zh-CN"/>
        </w:rPr>
      </w:pPr>
      <w:r w:rsidRPr="00785F5F">
        <w:t>Założenia i cel pracy</w:t>
      </w:r>
    </w:p>
    <w:p w:rsidR="00AC2424" w:rsidRPr="00785F5F" w:rsidRDefault="00A43226" w:rsidP="00AC2424">
      <w:pPr>
        <w:numPr>
          <w:ilvl w:val="0"/>
          <w:numId w:val="26"/>
        </w:numPr>
        <w:tabs>
          <w:tab w:val="clear" w:pos="720"/>
          <w:tab w:val="num" w:pos="360"/>
        </w:tabs>
        <w:ind w:left="0" w:firstLine="0"/>
        <w:jc w:val="both"/>
        <w:rPr>
          <w:rFonts w:eastAsia="SimSun"/>
          <w:lang w:eastAsia="zh-CN"/>
        </w:rPr>
      </w:pPr>
      <w:r w:rsidRPr="00785F5F">
        <w:t>Materiał i metodyka badań</w:t>
      </w:r>
    </w:p>
    <w:p w:rsidR="00A43226" w:rsidRPr="00785F5F" w:rsidRDefault="00A43226" w:rsidP="00AC2424">
      <w:pPr>
        <w:numPr>
          <w:ilvl w:val="0"/>
          <w:numId w:val="26"/>
        </w:numPr>
        <w:tabs>
          <w:tab w:val="clear" w:pos="720"/>
          <w:tab w:val="num" w:pos="360"/>
        </w:tabs>
        <w:ind w:left="0" w:firstLine="0"/>
        <w:jc w:val="both"/>
        <w:rPr>
          <w:rFonts w:eastAsia="SimSun"/>
          <w:lang w:eastAsia="zh-CN"/>
        </w:rPr>
      </w:pPr>
      <w:r w:rsidRPr="00785F5F">
        <w:t>Wyniki</w:t>
      </w:r>
      <w:r w:rsidR="00AC2424" w:rsidRPr="00785F5F">
        <w:t xml:space="preserve"> </w:t>
      </w:r>
      <w:r w:rsidR="00AC2424" w:rsidRPr="00785F5F">
        <w:rPr>
          <w:spacing w:val="4"/>
        </w:rPr>
        <w:t xml:space="preserve">(proces pielęgnowania pacjenta z wybraną jednostką chorobową) </w:t>
      </w:r>
    </w:p>
    <w:p w:rsidR="00A43226" w:rsidRPr="00785F5F" w:rsidRDefault="00AC2424" w:rsidP="00A43226">
      <w:pPr>
        <w:numPr>
          <w:ilvl w:val="0"/>
          <w:numId w:val="26"/>
        </w:numPr>
        <w:tabs>
          <w:tab w:val="clear" w:pos="720"/>
          <w:tab w:val="num" w:pos="360"/>
        </w:tabs>
        <w:ind w:left="0" w:firstLine="0"/>
        <w:jc w:val="both"/>
        <w:rPr>
          <w:rFonts w:eastAsia="SimSun"/>
          <w:lang w:eastAsia="zh-CN"/>
        </w:rPr>
      </w:pPr>
      <w:r w:rsidRPr="00785F5F">
        <w:t>Podsumowanie/</w:t>
      </w:r>
      <w:r w:rsidR="00A43226" w:rsidRPr="00785F5F">
        <w:t>Wnioski</w:t>
      </w:r>
    </w:p>
    <w:p w:rsidR="00A43226" w:rsidRPr="00785F5F" w:rsidRDefault="00A43226" w:rsidP="00A43226">
      <w:pPr>
        <w:numPr>
          <w:ilvl w:val="0"/>
          <w:numId w:val="26"/>
        </w:numPr>
        <w:tabs>
          <w:tab w:val="clear" w:pos="720"/>
          <w:tab w:val="num" w:pos="360"/>
        </w:tabs>
        <w:ind w:left="0" w:firstLine="0"/>
        <w:jc w:val="both"/>
        <w:rPr>
          <w:rFonts w:eastAsia="SimSun"/>
          <w:lang w:eastAsia="zh-CN"/>
        </w:rPr>
      </w:pPr>
      <w:r w:rsidRPr="00785F5F">
        <w:t>Piśmiennictwo</w:t>
      </w:r>
    </w:p>
    <w:p w:rsidR="00617F4D" w:rsidRPr="00785F5F" w:rsidRDefault="00617F4D" w:rsidP="00617F4D">
      <w:pPr>
        <w:numPr>
          <w:ilvl w:val="0"/>
          <w:numId w:val="26"/>
        </w:numPr>
        <w:tabs>
          <w:tab w:val="clear" w:pos="720"/>
          <w:tab w:val="num" w:pos="360"/>
        </w:tabs>
        <w:ind w:left="0" w:firstLine="0"/>
        <w:jc w:val="both"/>
        <w:rPr>
          <w:rFonts w:eastAsia="SimSun"/>
          <w:lang w:eastAsia="zh-CN"/>
        </w:rPr>
      </w:pPr>
      <w:r w:rsidRPr="00785F5F">
        <w:t>Aneks</w:t>
      </w:r>
    </w:p>
    <w:p w:rsidR="00A43226" w:rsidRPr="00785F5F" w:rsidRDefault="00A43226" w:rsidP="00A43226">
      <w:pPr>
        <w:numPr>
          <w:ilvl w:val="0"/>
          <w:numId w:val="26"/>
        </w:numPr>
        <w:tabs>
          <w:tab w:val="clear" w:pos="720"/>
          <w:tab w:val="num" w:pos="360"/>
        </w:tabs>
        <w:ind w:left="0" w:firstLine="0"/>
        <w:jc w:val="both"/>
        <w:rPr>
          <w:rFonts w:eastAsia="SimSun"/>
          <w:lang w:eastAsia="zh-CN"/>
        </w:rPr>
      </w:pPr>
      <w:r w:rsidRPr="00785F5F">
        <w:t>Wykaz tabel</w:t>
      </w:r>
    </w:p>
    <w:p w:rsidR="00A43226" w:rsidRPr="00785F5F" w:rsidRDefault="00A43226" w:rsidP="00A43226">
      <w:pPr>
        <w:numPr>
          <w:ilvl w:val="0"/>
          <w:numId w:val="26"/>
        </w:numPr>
        <w:tabs>
          <w:tab w:val="clear" w:pos="720"/>
          <w:tab w:val="num" w:pos="360"/>
        </w:tabs>
        <w:ind w:left="0" w:firstLine="0"/>
        <w:jc w:val="both"/>
        <w:rPr>
          <w:rFonts w:eastAsia="SimSun"/>
          <w:lang w:eastAsia="zh-CN"/>
        </w:rPr>
      </w:pPr>
      <w:r w:rsidRPr="00785F5F">
        <w:t>Wykaz rycin</w:t>
      </w:r>
    </w:p>
    <w:p w:rsidR="00A43226" w:rsidRPr="00785F5F" w:rsidRDefault="00A43226" w:rsidP="00A43226">
      <w:pPr>
        <w:numPr>
          <w:ilvl w:val="0"/>
          <w:numId w:val="26"/>
        </w:numPr>
        <w:tabs>
          <w:tab w:val="clear" w:pos="720"/>
          <w:tab w:val="num" w:pos="360"/>
        </w:tabs>
        <w:ind w:left="0" w:firstLine="0"/>
        <w:jc w:val="both"/>
        <w:rPr>
          <w:rFonts w:eastAsia="SimSun"/>
          <w:lang w:eastAsia="zh-CN"/>
        </w:rPr>
      </w:pPr>
      <w:r w:rsidRPr="00785F5F">
        <w:t>Wykaz fotografii</w:t>
      </w:r>
    </w:p>
    <w:p w:rsidR="008C3148" w:rsidRPr="00785F5F" w:rsidRDefault="008C3148" w:rsidP="008C3148">
      <w:pPr>
        <w:pStyle w:val="Tytu"/>
        <w:jc w:val="left"/>
        <w:rPr>
          <w:sz w:val="24"/>
        </w:rPr>
      </w:pPr>
    </w:p>
    <w:p w:rsidR="00550A31" w:rsidRPr="00785F5F" w:rsidRDefault="00550A31" w:rsidP="00550A31">
      <w:pPr>
        <w:jc w:val="center"/>
        <w:rPr>
          <w:b/>
        </w:rPr>
      </w:pPr>
      <w:r w:rsidRPr="00785F5F">
        <w:rPr>
          <w:b/>
        </w:rPr>
        <w:t>Ogólne zasady budowy pracy magisterskiej</w:t>
      </w:r>
    </w:p>
    <w:p w:rsidR="00550A31" w:rsidRPr="00785F5F" w:rsidRDefault="00550A31" w:rsidP="00550A31"/>
    <w:p w:rsidR="00E63478" w:rsidRPr="001427C3" w:rsidRDefault="00E63478" w:rsidP="00E63478">
      <w:pPr>
        <w:numPr>
          <w:ilvl w:val="0"/>
          <w:numId w:val="26"/>
        </w:numPr>
        <w:tabs>
          <w:tab w:val="clear" w:pos="720"/>
          <w:tab w:val="num" w:pos="360"/>
        </w:tabs>
        <w:ind w:left="0" w:firstLine="0"/>
        <w:jc w:val="both"/>
        <w:rPr>
          <w:rFonts w:eastAsia="SimSun"/>
          <w:lang w:eastAsia="zh-CN"/>
        </w:rPr>
      </w:pPr>
      <w:r w:rsidRPr="00785F5F">
        <w:t xml:space="preserve">Strona tytułowa (zgodna z wymaganiami, dostępna </w:t>
      </w:r>
      <w:r>
        <w:t xml:space="preserve">na stronie </w:t>
      </w:r>
      <w:hyperlink r:id="rId11" w:history="1">
        <w:r w:rsidRPr="0058588A">
          <w:rPr>
            <w:rStyle w:val="Hipercze"/>
            <w:lang w:eastAsia="ar-SA"/>
          </w:rPr>
          <w:t>https://wsa.edu.pl/project/obrony-prac/</w:t>
        </w:r>
      </w:hyperlink>
      <w:r>
        <w:rPr>
          <w:b/>
          <w:lang w:eastAsia="ar-SA"/>
        </w:rPr>
        <w:t xml:space="preserve"> </w:t>
      </w:r>
      <w:r>
        <w:rPr>
          <w:lang w:eastAsia="ar-SA"/>
        </w:rPr>
        <w:t xml:space="preserve">w zakładce </w:t>
      </w:r>
      <w:r w:rsidR="00664D73" w:rsidRPr="00664D73">
        <w:rPr>
          <w:lang w:eastAsia="ar-SA"/>
        </w:rPr>
        <w:t>Nauki społeczne, medyczne i nauki o zdrowiu</w:t>
      </w:r>
      <w:r w:rsidRPr="00785F5F">
        <w:t>)</w:t>
      </w:r>
    </w:p>
    <w:p w:rsidR="00E63478" w:rsidRPr="001427C3" w:rsidRDefault="00E63478" w:rsidP="00E63478">
      <w:pPr>
        <w:numPr>
          <w:ilvl w:val="0"/>
          <w:numId w:val="26"/>
        </w:numPr>
        <w:tabs>
          <w:tab w:val="clear" w:pos="720"/>
          <w:tab w:val="num" w:pos="360"/>
        </w:tabs>
        <w:ind w:left="0" w:firstLine="0"/>
        <w:jc w:val="both"/>
        <w:rPr>
          <w:rFonts w:eastAsia="SimSun"/>
          <w:lang w:eastAsia="zh-CN"/>
        </w:rPr>
      </w:pPr>
      <w:r>
        <w:rPr>
          <w:rFonts w:eastAsia="SimSun"/>
          <w:lang w:eastAsia="zh-CN"/>
        </w:rPr>
        <w:t xml:space="preserve">Oświadczenie promotora i autora pracy </w:t>
      </w:r>
      <w:r w:rsidRPr="00785F5F">
        <w:t>(zgodn</w:t>
      </w:r>
      <w:r>
        <w:t>e</w:t>
      </w:r>
      <w:r w:rsidRPr="00785F5F">
        <w:t xml:space="preserve"> z wymaganiami, dostępn</w:t>
      </w:r>
      <w:r>
        <w:t>e</w:t>
      </w:r>
      <w:r w:rsidRPr="00785F5F">
        <w:t xml:space="preserve"> </w:t>
      </w:r>
      <w:r>
        <w:t xml:space="preserve">na stronie </w:t>
      </w:r>
      <w:hyperlink r:id="rId12" w:history="1">
        <w:r w:rsidRPr="0058588A">
          <w:rPr>
            <w:rStyle w:val="Hipercze"/>
            <w:lang w:eastAsia="ar-SA"/>
          </w:rPr>
          <w:t>https://wsa.edu.pl/project/obrony-prac/</w:t>
        </w:r>
      </w:hyperlink>
      <w:r>
        <w:rPr>
          <w:b/>
          <w:lang w:eastAsia="ar-SA"/>
        </w:rPr>
        <w:t xml:space="preserve"> </w:t>
      </w:r>
      <w:r>
        <w:rPr>
          <w:lang w:eastAsia="ar-SA"/>
        </w:rPr>
        <w:t xml:space="preserve">w zakładce </w:t>
      </w:r>
      <w:r w:rsidR="00664D73" w:rsidRPr="00664D73">
        <w:rPr>
          <w:lang w:eastAsia="ar-SA"/>
        </w:rPr>
        <w:t>Nauki społeczne, medyczne i nauki o zdrowiu</w:t>
      </w:r>
      <w:r w:rsidRPr="00785F5F">
        <w:t>)</w:t>
      </w:r>
    </w:p>
    <w:p w:rsidR="00E63478" w:rsidRDefault="00E63478" w:rsidP="00E63478">
      <w:pPr>
        <w:numPr>
          <w:ilvl w:val="0"/>
          <w:numId w:val="26"/>
        </w:numPr>
        <w:tabs>
          <w:tab w:val="clear" w:pos="720"/>
          <w:tab w:val="num" w:pos="360"/>
        </w:tabs>
        <w:ind w:left="0" w:firstLine="0"/>
        <w:jc w:val="both"/>
        <w:rPr>
          <w:rFonts w:eastAsia="SimSun"/>
          <w:lang w:eastAsia="zh-CN"/>
        </w:rPr>
      </w:pPr>
      <w:r>
        <w:rPr>
          <w:rFonts w:eastAsia="SimSun"/>
          <w:lang w:eastAsia="zh-CN"/>
        </w:rPr>
        <w:t>Tytuł pracy w języku polskim i angielskim, s</w:t>
      </w:r>
      <w:r w:rsidRPr="00785F5F">
        <w:rPr>
          <w:rFonts w:eastAsia="SimSun"/>
          <w:lang w:eastAsia="zh-CN"/>
        </w:rPr>
        <w:t>treszczenie (w języku polskim</w:t>
      </w:r>
      <w:r>
        <w:rPr>
          <w:rFonts w:eastAsia="SimSun"/>
          <w:lang w:eastAsia="zh-CN"/>
        </w:rPr>
        <w:t xml:space="preserve"> i angielskim, słowa kluczowe w języku polskim i angielskim, dziedzina pracy w języku polskim i angielskim zgodnie z wymaganiami, dostępne </w:t>
      </w:r>
      <w:r>
        <w:t xml:space="preserve">na stronie </w:t>
      </w:r>
      <w:hyperlink r:id="rId13" w:history="1">
        <w:r w:rsidRPr="0058588A">
          <w:rPr>
            <w:rStyle w:val="Hipercze"/>
            <w:lang w:eastAsia="ar-SA"/>
          </w:rPr>
          <w:t>https://wsa.edu.pl/project/obrony-prac/</w:t>
        </w:r>
      </w:hyperlink>
      <w:r>
        <w:rPr>
          <w:b/>
          <w:lang w:eastAsia="ar-SA"/>
        </w:rPr>
        <w:t xml:space="preserve"> </w:t>
      </w:r>
      <w:r>
        <w:rPr>
          <w:lang w:eastAsia="ar-SA"/>
        </w:rPr>
        <w:t>w zakładce Wydział Medyczny</w:t>
      </w:r>
      <w:r w:rsidRPr="00785F5F">
        <w:rPr>
          <w:rFonts w:eastAsia="SimSun"/>
          <w:lang w:eastAsia="zh-CN"/>
        </w:rPr>
        <w:t>)</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 xml:space="preserve">Ewentualne podziękowania </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 xml:space="preserve">Spis treści </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 xml:space="preserve">Wykaz skrótów </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Wstęp</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Wprowadzenie teoretyczne</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Założenia i cel pracy</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Materiał i metodyka badań</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Wyniki i ich omówienie</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Dyskusja wyników</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Wnioski</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lastRenderedPageBreak/>
        <w:t>Piśmiennictwo</w:t>
      </w:r>
    </w:p>
    <w:p w:rsidR="00617F4D" w:rsidRPr="00785F5F" w:rsidRDefault="00617F4D" w:rsidP="00617F4D">
      <w:pPr>
        <w:numPr>
          <w:ilvl w:val="0"/>
          <w:numId w:val="26"/>
        </w:numPr>
        <w:tabs>
          <w:tab w:val="clear" w:pos="720"/>
          <w:tab w:val="num" w:pos="360"/>
        </w:tabs>
        <w:ind w:left="0" w:firstLine="0"/>
        <w:jc w:val="both"/>
        <w:rPr>
          <w:rFonts w:eastAsia="SimSun"/>
          <w:lang w:eastAsia="zh-CN"/>
        </w:rPr>
      </w:pPr>
      <w:r w:rsidRPr="00785F5F">
        <w:t>Aneks</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Wykaz tabel</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Wykaz rycin</w:t>
      </w:r>
    </w:p>
    <w:p w:rsidR="00550A31" w:rsidRPr="00785F5F" w:rsidRDefault="00550A31" w:rsidP="00550A31">
      <w:pPr>
        <w:numPr>
          <w:ilvl w:val="0"/>
          <w:numId w:val="26"/>
        </w:numPr>
        <w:tabs>
          <w:tab w:val="clear" w:pos="720"/>
          <w:tab w:val="num" w:pos="360"/>
        </w:tabs>
        <w:ind w:left="0" w:firstLine="0"/>
        <w:jc w:val="both"/>
        <w:rPr>
          <w:rFonts w:eastAsia="SimSun"/>
          <w:lang w:eastAsia="zh-CN"/>
        </w:rPr>
      </w:pPr>
      <w:r w:rsidRPr="00785F5F">
        <w:t>Wykaz fotografii</w:t>
      </w:r>
    </w:p>
    <w:p w:rsidR="00550A31" w:rsidRPr="00785F5F" w:rsidRDefault="00550A31" w:rsidP="008C3148">
      <w:pPr>
        <w:pStyle w:val="Tytu"/>
        <w:jc w:val="left"/>
        <w:rPr>
          <w:sz w:val="24"/>
        </w:rPr>
      </w:pPr>
    </w:p>
    <w:p w:rsidR="008C3148" w:rsidRPr="00785F5F" w:rsidRDefault="008C3148" w:rsidP="008C3148">
      <w:pPr>
        <w:pStyle w:val="Tytu"/>
        <w:rPr>
          <w:b/>
          <w:bCs/>
          <w:sz w:val="24"/>
        </w:rPr>
      </w:pPr>
      <w:r w:rsidRPr="00785F5F">
        <w:rPr>
          <w:b/>
          <w:bCs/>
          <w:sz w:val="24"/>
        </w:rPr>
        <w:t>Wymagania edytorskie dla prac licencjackich i magisterskich.</w:t>
      </w:r>
    </w:p>
    <w:p w:rsidR="008C3148" w:rsidRPr="00785F5F" w:rsidRDefault="008C3148" w:rsidP="008C3148">
      <w:pPr>
        <w:jc w:val="center"/>
      </w:pPr>
    </w:p>
    <w:p w:rsidR="008C3148" w:rsidRPr="00785F5F" w:rsidRDefault="008C3148" w:rsidP="008C3148">
      <w:pPr>
        <w:numPr>
          <w:ilvl w:val="0"/>
          <w:numId w:val="23"/>
        </w:numPr>
        <w:jc w:val="both"/>
      </w:pPr>
      <w:r w:rsidRPr="00785F5F">
        <w:t>Pracę piszemy czcionką – 1</w:t>
      </w:r>
      <w:r w:rsidR="00DD6A2D">
        <w:t>2</w:t>
      </w:r>
    </w:p>
    <w:p w:rsidR="008C3148" w:rsidRPr="00785F5F" w:rsidRDefault="008C3148" w:rsidP="008C3148">
      <w:pPr>
        <w:numPr>
          <w:ilvl w:val="0"/>
          <w:numId w:val="23"/>
        </w:numPr>
        <w:jc w:val="both"/>
        <w:rPr>
          <w:lang w:val="en-US"/>
        </w:rPr>
      </w:pPr>
      <w:proofErr w:type="spellStart"/>
      <w:r w:rsidRPr="00785F5F">
        <w:rPr>
          <w:lang w:val="en-US"/>
        </w:rPr>
        <w:t>Czcionka</w:t>
      </w:r>
      <w:proofErr w:type="spellEnd"/>
      <w:r w:rsidRPr="00785F5F">
        <w:rPr>
          <w:lang w:val="en-US"/>
        </w:rPr>
        <w:t xml:space="preserve"> Times New Roman</w:t>
      </w:r>
    </w:p>
    <w:p w:rsidR="008C3148" w:rsidRPr="00785F5F" w:rsidRDefault="008C3148" w:rsidP="008C3148">
      <w:pPr>
        <w:numPr>
          <w:ilvl w:val="0"/>
          <w:numId w:val="23"/>
        </w:numPr>
        <w:jc w:val="both"/>
      </w:pPr>
      <w:r w:rsidRPr="00785F5F">
        <w:t>Odległość pomiędzy wierszami – 1,5</w:t>
      </w:r>
    </w:p>
    <w:p w:rsidR="008C3148" w:rsidRPr="00785F5F" w:rsidRDefault="008C3148" w:rsidP="008C3148">
      <w:pPr>
        <w:numPr>
          <w:ilvl w:val="0"/>
          <w:numId w:val="23"/>
        </w:numPr>
        <w:jc w:val="both"/>
      </w:pPr>
      <w:r w:rsidRPr="00785F5F">
        <w:t xml:space="preserve">Przypisy – dolne, czcionka 10 </w:t>
      </w:r>
    </w:p>
    <w:p w:rsidR="008C3148" w:rsidRPr="00785F5F" w:rsidRDefault="008C3148" w:rsidP="008C3148">
      <w:pPr>
        <w:numPr>
          <w:ilvl w:val="0"/>
          <w:numId w:val="23"/>
        </w:numPr>
        <w:jc w:val="both"/>
      </w:pPr>
      <w:r w:rsidRPr="00785F5F">
        <w:t>Ciągłość przypisów od Wstępu, poprzez Rozdziały do Zakończenia – numeracja ciągła, np. Wstęp przypisy 1-7, Rozdział I 8-20, Rozdział II 21-30...itd.</w:t>
      </w:r>
    </w:p>
    <w:p w:rsidR="008C3148" w:rsidRPr="00785F5F" w:rsidRDefault="008C3148" w:rsidP="008C3148">
      <w:pPr>
        <w:numPr>
          <w:ilvl w:val="0"/>
          <w:numId w:val="23"/>
        </w:numPr>
        <w:jc w:val="both"/>
      </w:pPr>
      <w:r w:rsidRPr="00785F5F">
        <w:t xml:space="preserve">Numerowanie stron – </w:t>
      </w:r>
      <w:r w:rsidR="00DD6A2D">
        <w:t>na dole</w:t>
      </w:r>
      <w:r w:rsidRPr="00785F5F">
        <w:t xml:space="preserve"> strony, ale na stronach: </w:t>
      </w:r>
      <w:r w:rsidR="00A43226" w:rsidRPr="00785F5F">
        <w:t xml:space="preserve">SPIS TREŚCI, </w:t>
      </w:r>
      <w:r w:rsidRPr="00785F5F">
        <w:t>WYKAZ SKRÓTÓW, WSTĘP</w:t>
      </w:r>
      <w:r w:rsidR="00A43226" w:rsidRPr="00785F5F">
        <w:t>……….</w:t>
      </w:r>
      <w:r w:rsidRPr="00785F5F">
        <w:t xml:space="preserve"> ANEKS nie stawiamy numeru stron, ale te strony liczymy.</w:t>
      </w:r>
    </w:p>
    <w:p w:rsidR="008C3148" w:rsidRPr="00785F5F" w:rsidRDefault="008C3148" w:rsidP="008C3148">
      <w:pPr>
        <w:numPr>
          <w:ilvl w:val="0"/>
          <w:numId w:val="23"/>
        </w:numPr>
        <w:jc w:val="both"/>
      </w:pPr>
      <w:r w:rsidRPr="00785F5F">
        <w:t xml:space="preserve">Nie upiększamy prac poprzez  </w:t>
      </w:r>
      <w:r w:rsidRPr="00785F5F">
        <w:sym w:font="Symbol" w:char="F0A9"/>
      </w:r>
      <w:r w:rsidRPr="00785F5F">
        <w:sym w:font="Symbol" w:char="F0A8"/>
      </w:r>
      <w:r w:rsidRPr="00785F5F">
        <w:sym w:font="Symbol" w:char="F0B7"/>
      </w:r>
      <w:r w:rsidRPr="00785F5F">
        <w:sym w:font="Symbol" w:char="F02A"/>
      </w:r>
      <w:r w:rsidRPr="00785F5F">
        <w:t xml:space="preserve"> itp. Jeżeli </w:t>
      </w:r>
      <w:r w:rsidRPr="00785F5F">
        <w:rPr>
          <w:i/>
          <w:iCs/>
        </w:rPr>
        <w:t>coś</w:t>
      </w:r>
      <w:r w:rsidRPr="00785F5F">
        <w:t xml:space="preserve"> np. wyliczamy to stawiamy jedynie myślniki.</w:t>
      </w:r>
    </w:p>
    <w:p w:rsidR="008C3148" w:rsidRPr="00785F5F" w:rsidRDefault="008C3148" w:rsidP="008C3148">
      <w:pPr>
        <w:numPr>
          <w:ilvl w:val="0"/>
          <w:numId w:val="23"/>
        </w:numPr>
        <w:jc w:val="both"/>
      </w:pPr>
      <w:r w:rsidRPr="00785F5F">
        <w:t>Jedno zdanie nie może być akapitem!!!</w:t>
      </w:r>
    </w:p>
    <w:p w:rsidR="008C3148" w:rsidRPr="00785F5F" w:rsidRDefault="008C3148" w:rsidP="008C3148">
      <w:pPr>
        <w:numPr>
          <w:ilvl w:val="0"/>
          <w:numId w:val="23"/>
        </w:numPr>
        <w:jc w:val="both"/>
      </w:pPr>
      <w:r w:rsidRPr="00785F5F">
        <w:t xml:space="preserve">Nie robimy </w:t>
      </w:r>
      <w:r w:rsidRPr="00785F5F">
        <w:rPr>
          <w:color w:val="0000FF"/>
        </w:rPr>
        <w:t>„…”</w:t>
      </w:r>
      <w:r w:rsidRPr="00785F5F">
        <w:t xml:space="preserve">, tylko </w:t>
      </w:r>
      <w:r w:rsidRPr="00785F5F">
        <w:rPr>
          <w:i/>
          <w:iCs/>
        </w:rPr>
        <w:t xml:space="preserve">pochylamy </w:t>
      </w:r>
      <w:r w:rsidRPr="00785F5F">
        <w:t>tekst, który ewentualnie cytujemy.</w:t>
      </w:r>
    </w:p>
    <w:p w:rsidR="008C3148" w:rsidRPr="00785F5F" w:rsidRDefault="008C3148" w:rsidP="008C3148">
      <w:pPr>
        <w:numPr>
          <w:ilvl w:val="0"/>
          <w:numId w:val="23"/>
        </w:numPr>
        <w:jc w:val="both"/>
      </w:pPr>
      <w:r w:rsidRPr="00785F5F">
        <w:t xml:space="preserve"> Nigdy nie piszemy – </w:t>
      </w:r>
      <w:r w:rsidRPr="00785F5F">
        <w:rPr>
          <w:i/>
          <w:iCs/>
        </w:rPr>
        <w:t>ja uważam, ja myślę, ja sądzę, moim zdaniem, uważam, jestem przekonana</w:t>
      </w:r>
      <w:r w:rsidRPr="00785F5F">
        <w:t>....itp. Analizujemy literaturę i piszemy co myśli autor danej pozycji książkowej, czy artykułu np. Wg XY zjawisko alkoholizmu jest bardzo niepokojące........</w:t>
      </w:r>
    </w:p>
    <w:p w:rsidR="008C3148" w:rsidRPr="00785F5F" w:rsidRDefault="008C3148" w:rsidP="008C3148">
      <w:pPr>
        <w:numPr>
          <w:ilvl w:val="0"/>
          <w:numId w:val="23"/>
        </w:numPr>
        <w:jc w:val="both"/>
      </w:pPr>
      <w:r w:rsidRPr="00785F5F">
        <w:t xml:space="preserve"> Na końcu każdego wersetu nigdy nie zostawiamy – i, w, z, o, a, u (przenosimy na początek zdania).</w:t>
      </w:r>
    </w:p>
    <w:p w:rsidR="008C3148" w:rsidRPr="00785F5F" w:rsidRDefault="008C3148" w:rsidP="008C3148">
      <w:pPr>
        <w:pStyle w:val="Tekstpodstawowy"/>
        <w:rPr>
          <w:b w:val="0"/>
          <w:bCs w:val="0"/>
          <w:color w:val="0000FF"/>
        </w:rPr>
      </w:pPr>
      <w:r w:rsidRPr="00785F5F">
        <w:rPr>
          <w:rFonts w:ascii="Times New Roman" w:hAnsi="Times New Roman" w:cs="Times New Roman"/>
          <w:b w:val="0"/>
          <w:bCs w:val="0"/>
          <w:color w:val="0000FF"/>
        </w:rPr>
        <w:t xml:space="preserve">MARGINESY NA STRONACH górny, dolny, prawy – 2,5, </w:t>
      </w:r>
      <w:r w:rsidRPr="00785F5F">
        <w:rPr>
          <w:rFonts w:ascii="Times New Roman" w:hAnsi="Times New Roman" w:cs="Times New Roman"/>
          <w:b w:val="0"/>
          <w:bCs w:val="0"/>
        </w:rPr>
        <w:t>lewy zaś 3,5</w:t>
      </w:r>
      <w:r w:rsidRPr="00785F5F">
        <w:rPr>
          <w:rFonts w:ascii="Times New Roman" w:hAnsi="Times New Roman" w:cs="Times New Roman"/>
          <w:b w:val="0"/>
          <w:bCs w:val="0"/>
          <w:color w:val="0000FF"/>
        </w:rPr>
        <w:t xml:space="preserve"> na okładkę i ściśnięcie kartek) !!!!! </w:t>
      </w:r>
    </w:p>
    <w:p w:rsidR="008C3148" w:rsidRPr="00785F5F" w:rsidRDefault="008C3148" w:rsidP="008C3148">
      <w:pPr>
        <w:pStyle w:val="Tekstpodstawowy"/>
        <w:rPr>
          <w:rFonts w:ascii="Times New Roman" w:hAnsi="Times New Roman" w:cs="Times New Roman"/>
          <w:b w:val="0"/>
          <w:bCs w:val="0"/>
          <w:color w:val="0000FF"/>
        </w:rPr>
      </w:pPr>
      <w:r w:rsidRPr="00785F5F">
        <w:rPr>
          <w:rFonts w:ascii="Times New Roman" w:hAnsi="Times New Roman" w:cs="Times New Roman"/>
          <w:b w:val="0"/>
          <w:bCs w:val="0"/>
          <w:color w:val="0000FF"/>
        </w:rPr>
        <w:t>ILOŚĆ POZYCJI KSIĄŻKOWYCH W BIBLIOGRAFII – MINIMUM 20-25 DLA PRACY LICENCJACKIEJ ORAZ 45-55 I WIĘCEJ (KSIĄŻKI I ARTYKUŁY</w:t>
      </w:r>
      <w:r w:rsidR="00A43226" w:rsidRPr="00785F5F">
        <w:rPr>
          <w:rFonts w:ascii="Times New Roman" w:hAnsi="Times New Roman" w:cs="Times New Roman"/>
          <w:b w:val="0"/>
          <w:bCs w:val="0"/>
          <w:color w:val="0000FF"/>
        </w:rPr>
        <w:t xml:space="preserve"> W TYM POZYCJE ANGLOJĘZYCZNE</w:t>
      </w:r>
      <w:r w:rsidRPr="00785F5F">
        <w:rPr>
          <w:rFonts w:ascii="Times New Roman" w:hAnsi="Times New Roman" w:cs="Times New Roman"/>
          <w:b w:val="0"/>
          <w:bCs w:val="0"/>
          <w:color w:val="0000FF"/>
        </w:rPr>
        <w:t>) DLA PRACY MAGISTERSKIEJ.</w:t>
      </w:r>
    </w:p>
    <w:p w:rsidR="008C3148" w:rsidRPr="00785F5F" w:rsidRDefault="008C3148" w:rsidP="008C3148">
      <w:pPr>
        <w:jc w:val="both"/>
      </w:pPr>
    </w:p>
    <w:p w:rsidR="008C3148" w:rsidRPr="00785F5F" w:rsidRDefault="008C3148" w:rsidP="008C3148">
      <w:pPr>
        <w:numPr>
          <w:ilvl w:val="0"/>
          <w:numId w:val="23"/>
        </w:numPr>
        <w:jc w:val="both"/>
      </w:pPr>
      <w:r w:rsidRPr="00785F5F">
        <w:t xml:space="preserve"> Jeżeli umieszczamy ramki, tabelki </w:t>
      </w:r>
    </w:p>
    <w:p w:rsidR="00617F4D" w:rsidRDefault="00617F4D" w:rsidP="00617F4D">
      <w:pPr>
        <w:pStyle w:val="Nagwek3"/>
        <w:jc w:val="left"/>
      </w:pPr>
    </w:p>
    <w:p w:rsidR="008C3148" w:rsidRPr="00617F4D" w:rsidRDefault="008C3148" w:rsidP="00617F4D">
      <w:pPr>
        <w:pStyle w:val="Nagwek3"/>
        <w:jc w:val="left"/>
      </w:pPr>
      <w:r w:rsidRPr="00785F5F">
        <w:t>Tab. 1</w:t>
      </w:r>
      <w:r w:rsidR="00617F4D">
        <w:t xml:space="preserve">. </w:t>
      </w:r>
      <w:r w:rsidRPr="00785F5F">
        <w:rPr>
          <w:b w:val="0"/>
          <w:bCs w:val="0"/>
        </w:rPr>
        <w:t>Podział badanej grupy pod względem płci</w:t>
      </w:r>
    </w:p>
    <w:p w:rsidR="008C3148" w:rsidRPr="00785F5F" w:rsidRDefault="008C3148" w:rsidP="008C31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1842"/>
        <w:gridCol w:w="1842"/>
        <w:gridCol w:w="1843"/>
        <w:gridCol w:w="1843"/>
      </w:tblGrid>
      <w:tr w:rsidR="008C3148" w:rsidRPr="00785F5F" w:rsidTr="00367D08">
        <w:tc>
          <w:tcPr>
            <w:tcW w:w="1842" w:type="dxa"/>
          </w:tcPr>
          <w:p w:rsidR="008C3148" w:rsidRPr="00785F5F" w:rsidRDefault="008C3148" w:rsidP="00367D08">
            <w:pPr>
              <w:jc w:val="both"/>
            </w:pPr>
          </w:p>
        </w:tc>
        <w:tc>
          <w:tcPr>
            <w:tcW w:w="1842" w:type="dxa"/>
          </w:tcPr>
          <w:p w:rsidR="008C3148" w:rsidRPr="00785F5F" w:rsidRDefault="008C3148" w:rsidP="00367D08">
            <w:pPr>
              <w:jc w:val="both"/>
            </w:pPr>
          </w:p>
        </w:tc>
        <w:tc>
          <w:tcPr>
            <w:tcW w:w="1842" w:type="dxa"/>
          </w:tcPr>
          <w:p w:rsidR="008C3148" w:rsidRPr="00785F5F" w:rsidRDefault="008C3148" w:rsidP="00367D08">
            <w:pPr>
              <w:jc w:val="both"/>
            </w:pPr>
          </w:p>
        </w:tc>
        <w:tc>
          <w:tcPr>
            <w:tcW w:w="1843" w:type="dxa"/>
          </w:tcPr>
          <w:p w:rsidR="008C3148" w:rsidRPr="00785F5F" w:rsidRDefault="008C3148" w:rsidP="00367D08">
            <w:pPr>
              <w:jc w:val="both"/>
            </w:pPr>
          </w:p>
        </w:tc>
        <w:tc>
          <w:tcPr>
            <w:tcW w:w="1843" w:type="dxa"/>
          </w:tcPr>
          <w:p w:rsidR="008C3148" w:rsidRPr="00785F5F" w:rsidRDefault="008C3148" w:rsidP="00367D08">
            <w:pPr>
              <w:jc w:val="both"/>
            </w:pPr>
          </w:p>
        </w:tc>
      </w:tr>
      <w:tr w:rsidR="008C3148" w:rsidRPr="00785F5F" w:rsidTr="00367D08">
        <w:tc>
          <w:tcPr>
            <w:tcW w:w="1842" w:type="dxa"/>
          </w:tcPr>
          <w:p w:rsidR="008C3148" w:rsidRPr="00785F5F" w:rsidRDefault="008C3148" w:rsidP="00367D08">
            <w:pPr>
              <w:jc w:val="both"/>
            </w:pPr>
          </w:p>
        </w:tc>
        <w:tc>
          <w:tcPr>
            <w:tcW w:w="1842" w:type="dxa"/>
          </w:tcPr>
          <w:p w:rsidR="008C3148" w:rsidRPr="00785F5F" w:rsidRDefault="008C3148" w:rsidP="00367D08">
            <w:pPr>
              <w:jc w:val="both"/>
            </w:pPr>
          </w:p>
        </w:tc>
        <w:tc>
          <w:tcPr>
            <w:tcW w:w="1842" w:type="dxa"/>
          </w:tcPr>
          <w:p w:rsidR="008C3148" w:rsidRPr="00785F5F" w:rsidRDefault="008C3148" w:rsidP="00367D08">
            <w:pPr>
              <w:jc w:val="both"/>
            </w:pPr>
          </w:p>
        </w:tc>
        <w:tc>
          <w:tcPr>
            <w:tcW w:w="1843" w:type="dxa"/>
          </w:tcPr>
          <w:p w:rsidR="008C3148" w:rsidRPr="00785F5F" w:rsidRDefault="008C3148" w:rsidP="00367D08">
            <w:pPr>
              <w:jc w:val="both"/>
            </w:pPr>
          </w:p>
        </w:tc>
        <w:tc>
          <w:tcPr>
            <w:tcW w:w="1843" w:type="dxa"/>
          </w:tcPr>
          <w:p w:rsidR="008C3148" w:rsidRPr="00785F5F" w:rsidRDefault="008C3148" w:rsidP="00367D08">
            <w:pPr>
              <w:jc w:val="both"/>
            </w:pPr>
          </w:p>
        </w:tc>
      </w:tr>
    </w:tbl>
    <w:p w:rsidR="008C3148" w:rsidRPr="00785F5F" w:rsidRDefault="008C3148" w:rsidP="008C3148"/>
    <w:p w:rsidR="008C3148" w:rsidRPr="00785F5F" w:rsidRDefault="008C3148" w:rsidP="008C3148">
      <w:r w:rsidRPr="00785F5F">
        <w:t xml:space="preserve">Źródło: J. Nowak, </w:t>
      </w:r>
      <w:r w:rsidRPr="00785F5F">
        <w:rPr>
          <w:i/>
          <w:iCs/>
        </w:rPr>
        <w:t>ABC medycyny</w:t>
      </w:r>
      <w:r w:rsidRPr="00785F5F">
        <w:t>, Łomża 2011, s. 22.</w:t>
      </w:r>
    </w:p>
    <w:p w:rsidR="008C3148" w:rsidRPr="00785F5F" w:rsidRDefault="008C3148" w:rsidP="008C3148">
      <w:pPr>
        <w:pStyle w:val="Nagwek"/>
        <w:tabs>
          <w:tab w:val="clear" w:pos="4536"/>
          <w:tab w:val="clear" w:pos="9072"/>
        </w:tabs>
      </w:pPr>
    </w:p>
    <w:p w:rsidR="008C3148" w:rsidRPr="00785F5F" w:rsidRDefault="008C3148" w:rsidP="008C3148"/>
    <w:p w:rsidR="008C3148" w:rsidRPr="00785F5F" w:rsidRDefault="008C3148" w:rsidP="008C3148">
      <w:pPr>
        <w:numPr>
          <w:ilvl w:val="0"/>
          <w:numId w:val="23"/>
        </w:numPr>
        <w:jc w:val="both"/>
      </w:pPr>
      <w:r w:rsidRPr="00785F5F">
        <w:t xml:space="preserve"> Na końcu po Bibliografii robimy także Aneks (zawierający m. in. spis tabel, spis wykresów, anonimową ankietę).</w:t>
      </w:r>
    </w:p>
    <w:p w:rsidR="008C3148" w:rsidRPr="00785F5F" w:rsidRDefault="008C3148" w:rsidP="008C3148">
      <w:pPr>
        <w:numPr>
          <w:ilvl w:val="0"/>
          <w:numId w:val="23"/>
        </w:numPr>
      </w:pPr>
      <w:r w:rsidRPr="00785F5F">
        <w:t xml:space="preserve">Jeżeli cytujemy książkę: podajemy stronę, z której korzystaliśmy – w przypisie. </w:t>
      </w:r>
    </w:p>
    <w:p w:rsidR="008C3148" w:rsidRPr="00785F5F" w:rsidRDefault="008C3148" w:rsidP="008C3148">
      <w:pPr>
        <w:numPr>
          <w:ilvl w:val="0"/>
          <w:numId w:val="23"/>
        </w:numPr>
        <w:rPr>
          <w:color w:val="0000FF"/>
          <w:u w:val="single"/>
        </w:rPr>
      </w:pPr>
      <w:r w:rsidRPr="00785F5F">
        <w:lastRenderedPageBreak/>
        <w:t xml:space="preserve"> Jeżeli cytujemy artykuł, też podajemy stronę, z której korzystaliśmy z danego artykułu np. s. 207 -  w przypisie , ale </w:t>
      </w:r>
      <w:r w:rsidRPr="00785F5F">
        <w:rPr>
          <w:color w:val="0000FF"/>
          <w:u w:val="single"/>
        </w:rPr>
        <w:t>w bibliografii podajemy strony całego artykułu np. s. 200-250.</w:t>
      </w:r>
    </w:p>
    <w:p w:rsidR="008C3148" w:rsidRPr="00785F5F" w:rsidRDefault="008C3148" w:rsidP="008C3148">
      <w:pPr>
        <w:numPr>
          <w:ilvl w:val="0"/>
          <w:numId w:val="23"/>
        </w:numPr>
        <w:jc w:val="both"/>
      </w:pPr>
      <w:r w:rsidRPr="00785F5F">
        <w:t xml:space="preserve"> Jeżeli cytujemy ze strony internetowej, podajemy – adres strony internetowej oraz datę korzystania ze strony, imię i nazwisko autora artykułu (jeśli to możliwe).</w:t>
      </w:r>
    </w:p>
    <w:p w:rsidR="008C3148" w:rsidRPr="00785F5F" w:rsidRDefault="008C3148" w:rsidP="008C3148">
      <w:pPr>
        <w:numPr>
          <w:ilvl w:val="0"/>
          <w:numId w:val="23"/>
        </w:numPr>
      </w:pPr>
      <w:r w:rsidRPr="00785F5F">
        <w:t xml:space="preserve"> Jeżeli cytujemy tę samą pozycję jedną pod drugą, to piszemy Tamże (jeśli z tej samej strony), jeśli ta sama pozycja książkowa, tego samego autora, ale inna strona, piszemy Tamże, s. 20.</w:t>
      </w:r>
    </w:p>
    <w:p w:rsidR="008C3148" w:rsidRPr="00785F5F" w:rsidRDefault="008C3148" w:rsidP="008C3148">
      <w:pPr>
        <w:numPr>
          <w:ilvl w:val="0"/>
          <w:numId w:val="23"/>
        </w:numPr>
        <w:rPr>
          <w:color w:val="0000FF"/>
        </w:rPr>
      </w:pPr>
      <w:r w:rsidRPr="00785F5F">
        <w:t xml:space="preserve"> </w:t>
      </w:r>
      <w:r w:rsidRPr="00785F5F">
        <w:rPr>
          <w:color w:val="0000FF"/>
        </w:rPr>
        <w:t>Akty prawne :</w:t>
      </w:r>
    </w:p>
    <w:p w:rsidR="008C3148" w:rsidRPr="00785F5F" w:rsidRDefault="008C3148" w:rsidP="008C3148">
      <w:pPr>
        <w:pStyle w:val="Tekstprzypisudolnego"/>
        <w:jc w:val="both"/>
        <w:rPr>
          <w:sz w:val="24"/>
          <w:szCs w:val="24"/>
        </w:rPr>
      </w:pPr>
      <w:r w:rsidRPr="00785F5F">
        <w:rPr>
          <w:sz w:val="24"/>
          <w:szCs w:val="24"/>
        </w:rPr>
        <w:t xml:space="preserve">Por. Rozporządzenie Ministra Pracy i Polityki Socjalnej z dnia 26 września 1997 r. </w:t>
      </w:r>
      <w:r w:rsidRPr="00785F5F">
        <w:rPr>
          <w:i/>
          <w:sz w:val="24"/>
          <w:szCs w:val="24"/>
        </w:rPr>
        <w:t>w sprawie</w:t>
      </w:r>
      <w:r w:rsidRPr="00785F5F">
        <w:rPr>
          <w:sz w:val="24"/>
          <w:szCs w:val="24"/>
        </w:rPr>
        <w:t xml:space="preserve"> </w:t>
      </w:r>
      <w:r w:rsidRPr="00785F5F">
        <w:rPr>
          <w:i/>
          <w:sz w:val="24"/>
          <w:szCs w:val="24"/>
        </w:rPr>
        <w:t>ogólnych przepisów bezpieczeństwa i higieny pracy</w:t>
      </w:r>
      <w:r w:rsidRPr="00785F5F">
        <w:rPr>
          <w:sz w:val="24"/>
          <w:szCs w:val="24"/>
        </w:rPr>
        <w:t>, (Dz. U. z 2003 r., Nr 169., poz. 1650).</w:t>
      </w:r>
    </w:p>
    <w:p w:rsidR="008C3148" w:rsidRPr="00785F5F" w:rsidRDefault="008C3148" w:rsidP="008C3148"/>
    <w:p w:rsidR="008C3148" w:rsidRPr="00785F5F" w:rsidRDefault="008C3148" w:rsidP="008C3148">
      <w:pPr>
        <w:pStyle w:val="Tekstprzypisudolnego"/>
        <w:jc w:val="both"/>
        <w:rPr>
          <w:sz w:val="24"/>
          <w:szCs w:val="24"/>
        </w:rPr>
      </w:pPr>
      <w:r w:rsidRPr="00785F5F">
        <w:rPr>
          <w:color w:val="0000FF"/>
          <w:sz w:val="24"/>
          <w:szCs w:val="24"/>
        </w:rPr>
        <w:t>Książki:</w:t>
      </w:r>
      <w:r w:rsidRPr="00785F5F">
        <w:rPr>
          <w:sz w:val="24"/>
          <w:szCs w:val="24"/>
        </w:rPr>
        <w:t xml:space="preserve"> P. Wojciechowski, </w:t>
      </w:r>
      <w:r w:rsidRPr="00785F5F">
        <w:rPr>
          <w:i/>
          <w:sz w:val="24"/>
          <w:szCs w:val="24"/>
        </w:rPr>
        <w:t>Prawo pracy.</w:t>
      </w:r>
      <w:r w:rsidRPr="00785F5F">
        <w:rPr>
          <w:sz w:val="24"/>
          <w:szCs w:val="24"/>
        </w:rPr>
        <w:t xml:space="preserve"> </w:t>
      </w:r>
      <w:r w:rsidRPr="00785F5F">
        <w:rPr>
          <w:i/>
          <w:sz w:val="24"/>
          <w:szCs w:val="24"/>
        </w:rPr>
        <w:t xml:space="preserve">Poradnik dla pracodawcy, </w:t>
      </w:r>
      <w:r w:rsidRPr="00785F5F">
        <w:rPr>
          <w:sz w:val="24"/>
          <w:szCs w:val="24"/>
        </w:rPr>
        <w:t>Warszawa 2004, s. 103.</w:t>
      </w:r>
    </w:p>
    <w:p w:rsidR="008C3148" w:rsidRPr="00785F5F" w:rsidRDefault="008C3148" w:rsidP="008C3148">
      <w:pPr>
        <w:pStyle w:val="Tekstprzypisudolnego"/>
        <w:jc w:val="both"/>
        <w:rPr>
          <w:sz w:val="24"/>
          <w:szCs w:val="24"/>
        </w:rPr>
      </w:pPr>
      <w:r w:rsidRPr="00785F5F">
        <w:rPr>
          <w:color w:val="0000FF"/>
          <w:sz w:val="24"/>
          <w:szCs w:val="24"/>
        </w:rPr>
        <w:t>Inny przykład</w:t>
      </w:r>
      <w:r w:rsidRPr="00785F5F">
        <w:rPr>
          <w:sz w:val="24"/>
          <w:szCs w:val="24"/>
        </w:rPr>
        <w:t xml:space="preserve">: E. Sobol (red.), </w:t>
      </w:r>
      <w:r w:rsidRPr="00785F5F">
        <w:rPr>
          <w:i/>
          <w:sz w:val="24"/>
          <w:szCs w:val="24"/>
        </w:rPr>
        <w:t>Słownik wyrazów obcych</w:t>
      </w:r>
      <w:r w:rsidRPr="00785F5F">
        <w:rPr>
          <w:sz w:val="24"/>
          <w:szCs w:val="24"/>
        </w:rPr>
        <w:t>, Warszawa 1991, s. 339.</w:t>
      </w:r>
    </w:p>
    <w:p w:rsidR="008C3148" w:rsidRPr="00785F5F" w:rsidRDefault="008C3148" w:rsidP="008C3148">
      <w:pPr>
        <w:pStyle w:val="Tekstprzypisudolnego"/>
        <w:jc w:val="both"/>
        <w:rPr>
          <w:sz w:val="24"/>
          <w:szCs w:val="24"/>
        </w:rPr>
      </w:pPr>
    </w:p>
    <w:p w:rsidR="008C3148" w:rsidRPr="00785F5F" w:rsidRDefault="008C3148" w:rsidP="008C3148">
      <w:pPr>
        <w:pStyle w:val="Tekstprzypisudolnego"/>
        <w:jc w:val="both"/>
        <w:rPr>
          <w:sz w:val="24"/>
          <w:szCs w:val="24"/>
        </w:rPr>
      </w:pPr>
      <w:r w:rsidRPr="00785F5F">
        <w:rPr>
          <w:color w:val="0000FF"/>
          <w:sz w:val="24"/>
          <w:szCs w:val="24"/>
        </w:rPr>
        <w:t>Artykuły np. w innej książce:</w:t>
      </w:r>
      <w:r w:rsidRPr="00785F5F">
        <w:rPr>
          <w:sz w:val="24"/>
          <w:szCs w:val="24"/>
        </w:rPr>
        <w:t xml:space="preserve">  Por. A. Sz. Grabara, </w:t>
      </w:r>
      <w:r w:rsidRPr="00785F5F">
        <w:rPr>
          <w:i/>
          <w:iCs/>
          <w:sz w:val="24"/>
          <w:szCs w:val="24"/>
        </w:rPr>
        <w:t>Organizacyjno-ergonomiczne uwarunkowania efektywności działań ludzkich w przedsiębiorstwie przemysłowym</w:t>
      </w:r>
      <w:r w:rsidRPr="00785F5F">
        <w:rPr>
          <w:sz w:val="24"/>
          <w:szCs w:val="24"/>
        </w:rPr>
        <w:t xml:space="preserve">, </w:t>
      </w:r>
      <w:r w:rsidRPr="00785F5F">
        <w:rPr>
          <w:color w:val="0000FF"/>
          <w:sz w:val="24"/>
          <w:szCs w:val="24"/>
        </w:rPr>
        <w:t>w:</w:t>
      </w:r>
      <w:r w:rsidRPr="00785F5F">
        <w:rPr>
          <w:sz w:val="24"/>
          <w:szCs w:val="24"/>
        </w:rPr>
        <w:t xml:space="preserve"> Przedsiębiorstwo przemysłowe w okresie zmian społecznych. Struktura-wartości-aktywność, L. Haber (red.), Kraków 1989, s. 23-24.</w:t>
      </w:r>
    </w:p>
    <w:p w:rsidR="008C3148" w:rsidRPr="00785F5F" w:rsidRDefault="008C3148" w:rsidP="008C3148">
      <w:pPr>
        <w:jc w:val="both"/>
      </w:pPr>
      <w:r w:rsidRPr="00785F5F">
        <w:rPr>
          <w:color w:val="0000FF"/>
        </w:rPr>
        <w:t>Inny przykład:</w:t>
      </w:r>
      <w:r w:rsidRPr="00785F5F">
        <w:t xml:space="preserve"> W. Zaczyński, </w:t>
      </w:r>
      <w:r w:rsidRPr="00785F5F">
        <w:rPr>
          <w:i/>
        </w:rPr>
        <w:t>Badania pedagogiczno-empiryczne</w:t>
      </w:r>
      <w:r w:rsidRPr="00785F5F">
        <w:t xml:space="preserve">, </w:t>
      </w:r>
      <w:r w:rsidRPr="00785F5F">
        <w:rPr>
          <w:color w:val="0000FF"/>
        </w:rPr>
        <w:t>w:</w:t>
      </w:r>
      <w:r w:rsidRPr="00785F5F">
        <w:t xml:space="preserve"> </w:t>
      </w:r>
      <w:proofErr w:type="spellStart"/>
      <w:r w:rsidRPr="00785F5F">
        <w:t>Encyklopadia</w:t>
      </w:r>
      <w:proofErr w:type="spellEnd"/>
      <w:r w:rsidRPr="00785F5F">
        <w:t xml:space="preserve"> Pedagogiczna, W. Pomykało (red.), Warszawa 1993, s. 38.</w:t>
      </w:r>
    </w:p>
    <w:p w:rsidR="008C3148" w:rsidRPr="00785F5F" w:rsidRDefault="008C3148" w:rsidP="008C3148">
      <w:pPr>
        <w:jc w:val="both"/>
      </w:pPr>
    </w:p>
    <w:p w:rsidR="008C3148" w:rsidRPr="00785F5F" w:rsidRDefault="008C3148" w:rsidP="008C3148">
      <w:pPr>
        <w:pStyle w:val="Tekstprzypisudolnego"/>
        <w:jc w:val="both"/>
        <w:rPr>
          <w:sz w:val="24"/>
          <w:szCs w:val="24"/>
        </w:rPr>
      </w:pPr>
      <w:r w:rsidRPr="00785F5F">
        <w:rPr>
          <w:color w:val="0000FF"/>
          <w:sz w:val="24"/>
          <w:szCs w:val="24"/>
        </w:rPr>
        <w:t>Artykuł w biuletynie</w:t>
      </w:r>
      <w:r w:rsidRPr="00785F5F">
        <w:rPr>
          <w:sz w:val="24"/>
          <w:szCs w:val="24"/>
        </w:rPr>
        <w:t>: J. Nowak, ABC medycyny, Klinika 3 (2012), s. 7.</w:t>
      </w:r>
    </w:p>
    <w:p w:rsidR="008C3148" w:rsidRPr="00785F5F" w:rsidRDefault="008C3148" w:rsidP="008C3148">
      <w:pPr>
        <w:pStyle w:val="Tekstprzypisudolnego"/>
        <w:jc w:val="both"/>
        <w:rPr>
          <w:sz w:val="24"/>
          <w:szCs w:val="24"/>
        </w:rPr>
      </w:pPr>
    </w:p>
    <w:p w:rsidR="008C3148" w:rsidRPr="00785F5F" w:rsidRDefault="008C3148" w:rsidP="008C3148">
      <w:pPr>
        <w:pStyle w:val="Tekstprzypisudolnego"/>
        <w:rPr>
          <w:sz w:val="24"/>
          <w:szCs w:val="24"/>
        </w:rPr>
      </w:pPr>
      <w:r w:rsidRPr="00785F5F">
        <w:rPr>
          <w:color w:val="0000FF"/>
          <w:sz w:val="24"/>
          <w:szCs w:val="24"/>
        </w:rPr>
        <w:t>Strony internetowe:</w:t>
      </w:r>
      <w:r w:rsidRPr="00785F5F">
        <w:rPr>
          <w:sz w:val="24"/>
          <w:szCs w:val="24"/>
        </w:rPr>
        <w:t xml:space="preserve"> Por. http//www.szpital-grajewo.pl z dnia 11.10.2007 r. </w:t>
      </w:r>
      <w:r w:rsidRPr="00785F5F">
        <w:rPr>
          <w:color w:val="0000FF"/>
          <w:sz w:val="24"/>
          <w:szCs w:val="24"/>
        </w:rPr>
        <w:t>lub</w:t>
      </w:r>
    </w:p>
    <w:p w:rsidR="008C3148" w:rsidRPr="00785F5F" w:rsidRDefault="008C3148" w:rsidP="008C3148">
      <w:pPr>
        <w:jc w:val="both"/>
      </w:pPr>
      <w:r w:rsidRPr="00785F5F">
        <w:t xml:space="preserve">http://www. </w:t>
      </w:r>
      <w:proofErr w:type="spellStart"/>
      <w:r w:rsidRPr="00785F5F">
        <w:t>poranikmedyczny</w:t>
      </w:r>
      <w:proofErr w:type="spellEnd"/>
      <w:r w:rsidRPr="00785F5F">
        <w:t xml:space="preserve">. </w:t>
      </w:r>
      <w:proofErr w:type="spellStart"/>
      <w:r w:rsidRPr="00785F5F">
        <w:t>pl</w:t>
      </w:r>
      <w:proofErr w:type="spellEnd"/>
      <w:r w:rsidRPr="00785F5F">
        <w:t xml:space="preserve">, z dnia 01.10.2006 r. A Błońska, </w:t>
      </w:r>
      <w:r w:rsidRPr="00785F5F">
        <w:rPr>
          <w:i/>
        </w:rPr>
        <w:t>Ulewanie, refluks żołądkowo-przełykowy.</w:t>
      </w:r>
    </w:p>
    <w:p w:rsidR="008C3148" w:rsidRPr="00785F5F" w:rsidRDefault="008C3148" w:rsidP="008C3148">
      <w:pPr>
        <w:pStyle w:val="Tekstprzypisudolnego"/>
        <w:jc w:val="both"/>
        <w:rPr>
          <w:sz w:val="24"/>
          <w:szCs w:val="24"/>
        </w:rPr>
      </w:pPr>
      <w:r w:rsidRPr="00785F5F">
        <w:rPr>
          <w:sz w:val="24"/>
          <w:szCs w:val="24"/>
        </w:rPr>
        <w:t xml:space="preserve">Kiedy piszemy w przypisach  Por. ??? E. Sobol (red.),  </w:t>
      </w:r>
      <w:r w:rsidRPr="00785F5F">
        <w:rPr>
          <w:i/>
          <w:sz w:val="24"/>
          <w:szCs w:val="24"/>
        </w:rPr>
        <w:t>Słownik wyrazów obcych</w:t>
      </w:r>
      <w:r w:rsidRPr="00785F5F">
        <w:rPr>
          <w:sz w:val="24"/>
          <w:szCs w:val="24"/>
        </w:rPr>
        <w:t>, Warszawa 1991, s. 339. Wtedy, kiedy interpretujemy słowa danego autora, a nie przepisujemy dosłownie.</w:t>
      </w:r>
    </w:p>
    <w:p w:rsidR="008C3148" w:rsidRPr="00785F5F" w:rsidRDefault="008C3148" w:rsidP="008C3148">
      <w:pPr>
        <w:jc w:val="both"/>
        <w:rPr>
          <w:i/>
          <w:iCs/>
        </w:rPr>
      </w:pPr>
      <w:r w:rsidRPr="00785F5F">
        <w:t xml:space="preserve">TYTUŁY POZYCJI KSIĄŻKOWYCH – </w:t>
      </w:r>
      <w:r w:rsidRPr="00785F5F">
        <w:rPr>
          <w:i/>
          <w:iCs/>
        </w:rPr>
        <w:t>KURSYWĄ (pochylamy).</w:t>
      </w:r>
    </w:p>
    <w:p w:rsidR="008C3148" w:rsidRPr="00785F5F" w:rsidRDefault="008C3148" w:rsidP="008C3148">
      <w:pPr>
        <w:pStyle w:val="Tekstprzypisudolnego"/>
        <w:jc w:val="both"/>
        <w:rPr>
          <w:sz w:val="24"/>
          <w:szCs w:val="24"/>
        </w:rPr>
      </w:pPr>
    </w:p>
    <w:p w:rsidR="008C3148" w:rsidRPr="00785F5F" w:rsidRDefault="008C3148" w:rsidP="008C3148">
      <w:pPr>
        <w:numPr>
          <w:ilvl w:val="0"/>
          <w:numId w:val="23"/>
        </w:numPr>
      </w:pPr>
      <w:r w:rsidRPr="00785F5F">
        <w:t xml:space="preserve"> Podział bibliografii</w:t>
      </w:r>
    </w:p>
    <w:p w:rsidR="008C3148" w:rsidRPr="00785F5F" w:rsidRDefault="008C3148" w:rsidP="008C3148">
      <w:pPr>
        <w:rPr>
          <w:color w:val="0000FF"/>
        </w:rPr>
      </w:pPr>
      <w:r w:rsidRPr="00785F5F">
        <w:rPr>
          <w:color w:val="0000FF"/>
        </w:rPr>
        <w:t>BIBLIOGRAFIA:</w:t>
      </w:r>
    </w:p>
    <w:p w:rsidR="008C3148" w:rsidRPr="00785F5F" w:rsidRDefault="008C3148" w:rsidP="008C3148">
      <w:r w:rsidRPr="00785F5F">
        <w:t>I Literatura przedmiotu</w:t>
      </w:r>
    </w:p>
    <w:p w:rsidR="008C3148" w:rsidRPr="00785F5F" w:rsidRDefault="008C3148" w:rsidP="008C3148">
      <w:r w:rsidRPr="00785F5F">
        <w:t>II Literatura pomocnicza (luźny związek z tematem, np. słowniki)</w:t>
      </w:r>
    </w:p>
    <w:p w:rsidR="008C3148" w:rsidRPr="00785F5F" w:rsidRDefault="008C3148" w:rsidP="008C3148">
      <w:pPr>
        <w:pStyle w:val="Tekstprzypisudolnego"/>
        <w:jc w:val="both"/>
        <w:rPr>
          <w:sz w:val="24"/>
          <w:szCs w:val="24"/>
        </w:rPr>
      </w:pPr>
      <w:r w:rsidRPr="00785F5F">
        <w:rPr>
          <w:sz w:val="24"/>
          <w:szCs w:val="24"/>
        </w:rPr>
        <w:t xml:space="preserve">III Akty prawne </w:t>
      </w:r>
    </w:p>
    <w:p w:rsidR="008C3148" w:rsidRPr="00785F5F" w:rsidRDefault="008C3148" w:rsidP="008C3148">
      <w:r w:rsidRPr="00785F5F">
        <w:t xml:space="preserve">IV Strony internetowe Np. </w:t>
      </w:r>
      <w:hyperlink r:id="rId14" w:history="1">
        <w:r w:rsidRPr="00785F5F">
          <w:rPr>
            <w:rStyle w:val="Hipercze"/>
          </w:rPr>
          <w:t>www.pielegniarstwo.pl</w:t>
        </w:r>
      </w:hyperlink>
      <w:r w:rsidRPr="00785F5F">
        <w:t xml:space="preserve"> (w bibliografii nie podajemy już daty dostępu do strony internetowej)</w:t>
      </w:r>
    </w:p>
    <w:p w:rsidR="008C3148" w:rsidRPr="00785F5F" w:rsidRDefault="008C3148" w:rsidP="008C3148">
      <w:pPr>
        <w:pStyle w:val="Tekstprzypisudolnego"/>
        <w:jc w:val="both"/>
        <w:rPr>
          <w:sz w:val="24"/>
          <w:szCs w:val="24"/>
        </w:rPr>
      </w:pPr>
    </w:p>
    <w:p w:rsidR="008C3148" w:rsidRPr="00785F5F" w:rsidRDefault="008C3148" w:rsidP="008C3148">
      <w:pPr>
        <w:ind w:firstLine="708"/>
        <w:jc w:val="both"/>
        <w:rPr>
          <w:u w:val="single"/>
        </w:rPr>
      </w:pPr>
      <w:r w:rsidRPr="00785F5F">
        <w:t xml:space="preserve">W Bibliografii ułożonej w sposób </w:t>
      </w:r>
      <w:r w:rsidRPr="00785F5F">
        <w:rPr>
          <w:color w:val="0000FF"/>
        </w:rPr>
        <w:t>alfabetyczny</w:t>
      </w:r>
      <w:r w:rsidRPr="00785F5F">
        <w:t xml:space="preserve"> piszemy najpierw nazwisko autora, potem pierwszą literę imienia autora, tytuł, rok wydania. Numeru strony w bibliografii nie podajemy, ale tylko w przypadku książek, </w:t>
      </w:r>
      <w:r w:rsidRPr="00785F5F">
        <w:rPr>
          <w:u w:val="single"/>
        </w:rPr>
        <w:t>w przypadku podania artykułów w bibliografii podajemy numery stron artykułu, np. s. 222-245.</w:t>
      </w:r>
    </w:p>
    <w:p w:rsidR="008C3148" w:rsidRPr="00785F5F" w:rsidRDefault="008C3148" w:rsidP="008C3148">
      <w:pPr>
        <w:ind w:left="810"/>
        <w:jc w:val="both"/>
        <w:rPr>
          <w:color w:val="0000FF"/>
        </w:rPr>
      </w:pPr>
      <w:r w:rsidRPr="00785F5F">
        <w:t>1. Adamski Z., Deja M.,</w:t>
      </w:r>
      <w:r w:rsidRPr="00785F5F">
        <w:rPr>
          <w:i/>
          <w:iCs/>
        </w:rPr>
        <w:t xml:space="preserve"> Profilaktyka grzybic skóry, </w:t>
      </w:r>
      <w:r w:rsidRPr="00785F5F">
        <w:rPr>
          <w:iCs/>
        </w:rPr>
        <w:t xml:space="preserve">Zakażenia. Polskie Towarzystwo Zakażeń Szpitalnych 5 (2006), s. 65-68. </w:t>
      </w:r>
      <w:r w:rsidRPr="00785F5F">
        <w:rPr>
          <w:iCs/>
          <w:color w:val="0000FF"/>
        </w:rPr>
        <w:t>(artykuł)</w:t>
      </w:r>
    </w:p>
    <w:p w:rsidR="008C3148" w:rsidRPr="00785F5F" w:rsidRDefault="008C3148" w:rsidP="008C3148">
      <w:pPr>
        <w:numPr>
          <w:ilvl w:val="0"/>
          <w:numId w:val="24"/>
        </w:numPr>
        <w:jc w:val="both"/>
        <w:rPr>
          <w:color w:val="0000FF"/>
        </w:rPr>
      </w:pPr>
      <w:r w:rsidRPr="00785F5F">
        <w:t xml:space="preserve">Augustyńska D, W., </w:t>
      </w:r>
      <w:proofErr w:type="spellStart"/>
      <w:r w:rsidRPr="00785F5F">
        <w:t>Zawieska</w:t>
      </w:r>
      <w:proofErr w:type="spellEnd"/>
      <w:r w:rsidRPr="00785F5F">
        <w:t xml:space="preserve"> M.(red.), </w:t>
      </w:r>
      <w:r w:rsidRPr="00785F5F">
        <w:rPr>
          <w:i/>
          <w:iCs/>
        </w:rPr>
        <w:t>Ochrona przed hałasem i drganiami w środowisku pracy</w:t>
      </w:r>
      <w:r w:rsidRPr="00785F5F">
        <w:t xml:space="preserve">, Warszawa 1999. </w:t>
      </w:r>
      <w:r w:rsidRPr="00785F5F">
        <w:rPr>
          <w:color w:val="0000FF"/>
        </w:rPr>
        <w:t>(książka)</w:t>
      </w:r>
    </w:p>
    <w:p w:rsidR="008C3148" w:rsidRPr="00785F5F" w:rsidRDefault="008C3148" w:rsidP="008C3148">
      <w:pPr>
        <w:numPr>
          <w:ilvl w:val="0"/>
          <w:numId w:val="23"/>
        </w:numPr>
      </w:pPr>
      <w:r w:rsidRPr="00785F5F">
        <w:lastRenderedPageBreak/>
        <w:t xml:space="preserve">Akty prawne podział chronologiczny. </w:t>
      </w:r>
    </w:p>
    <w:p w:rsidR="008C3148" w:rsidRPr="00785F5F" w:rsidRDefault="008C3148" w:rsidP="008C3148">
      <w:pPr>
        <w:numPr>
          <w:ilvl w:val="0"/>
          <w:numId w:val="23"/>
        </w:numPr>
      </w:pPr>
      <w:r w:rsidRPr="00785F5F">
        <w:t>Tekst pracy wyjustowany.</w:t>
      </w:r>
    </w:p>
    <w:p w:rsidR="008C3148" w:rsidRPr="00785F5F" w:rsidRDefault="008C3148" w:rsidP="008C3148">
      <w:pPr>
        <w:numPr>
          <w:ilvl w:val="0"/>
          <w:numId w:val="23"/>
        </w:numPr>
      </w:pPr>
      <w:r w:rsidRPr="00785F5F">
        <w:t xml:space="preserve"> Liczba stron pracy od </w:t>
      </w:r>
      <w:r w:rsidR="00D65B1B">
        <w:t>40</w:t>
      </w:r>
      <w:r w:rsidRPr="00785F5F">
        <w:t xml:space="preserve"> do </w:t>
      </w:r>
      <w:r w:rsidR="00D65B1B">
        <w:t>80</w:t>
      </w:r>
      <w:r w:rsidRPr="00785F5F">
        <w:t xml:space="preserve"> stron.</w:t>
      </w:r>
    </w:p>
    <w:p w:rsidR="008C3148" w:rsidRPr="00785F5F" w:rsidRDefault="008C3148" w:rsidP="008C3148">
      <w:pPr>
        <w:numPr>
          <w:ilvl w:val="0"/>
          <w:numId w:val="23"/>
        </w:numPr>
        <w:rPr>
          <w:u w:val="single"/>
        </w:rPr>
      </w:pPr>
      <w:r w:rsidRPr="00785F5F">
        <w:t xml:space="preserve"> Liczba stron w każdym rozdziale mniej więcej równa. </w:t>
      </w:r>
    </w:p>
    <w:p w:rsidR="008C3148" w:rsidRPr="00785F5F" w:rsidRDefault="00355063" w:rsidP="008C3148">
      <w:pPr>
        <w:numPr>
          <w:ilvl w:val="0"/>
          <w:numId w:val="23"/>
        </w:numPr>
        <w:jc w:val="both"/>
        <w:rPr>
          <w:u w:val="single"/>
        </w:rPr>
      </w:pPr>
      <w:r w:rsidRPr="00785F5F">
        <w:t>Nazwy rozdziałów</w:t>
      </w:r>
      <w:r w:rsidR="008C3148" w:rsidRPr="00785F5F">
        <w:t xml:space="preserve"> piszemy WIELKIMI LITERAMI. </w:t>
      </w:r>
    </w:p>
    <w:p w:rsidR="008C3148" w:rsidRPr="00785F5F" w:rsidRDefault="008C3148" w:rsidP="008C3148">
      <w:pPr>
        <w:rPr>
          <w:u w:val="single"/>
        </w:rPr>
      </w:pPr>
    </w:p>
    <w:p w:rsidR="008C3148" w:rsidRPr="00785F5F" w:rsidRDefault="008C3148" w:rsidP="008C3148">
      <w:pPr>
        <w:rPr>
          <w:u w:val="single"/>
        </w:rPr>
      </w:pPr>
    </w:p>
    <w:p w:rsidR="00550A31" w:rsidRPr="00785F5F" w:rsidRDefault="00550A31" w:rsidP="008C3148"/>
    <w:p w:rsidR="008C3148" w:rsidRPr="00785F5F" w:rsidRDefault="008C3148" w:rsidP="008C3148">
      <w:pPr>
        <w:jc w:val="center"/>
      </w:pPr>
      <w:r w:rsidRPr="00785F5F">
        <w:t>WSTĘP</w:t>
      </w:r>
    </w:p>
    <w:p w:rsidR="008C3148" w:rsidRPr="00785F5F" w:rsidRDefault="008C3148" w:rsidP="008C3148"/>
    <w:p w:rsidR="008C3148" w:rsidRPr="00785F5F" w:rsidRDefault="008C3148" w:rsidP="008C3148"/>
    <w:p w:rsidR="008C3148" w:rsidRPr="00785F5F" w:rsidRDefault="008C3148" w:rsidP="008C3148">
      <w:pPr>
        <w:ind w:firstLine="708"/>
        <w:jc w:val="both"/>
      </w:pPr>
      <w:r w:rsidRPr="00785F5F">
        <w:t>Największym kapitałem w każdym przedsiębiorstwie są ludzie. To właśnie dzięki nim odnoszone są sukcesy. Z drugiej zaś strony wskutek ludzkiej działalności powstają awarie, wypadki, katastrofy. Zakup nowoczesnego i bezpiecznego sprzętu oraz wprowadzanie mało ryzykownych technologii są niezbędnymi zabiegami w redukowaniu ryzyka zawodowego</w:t>
      </w:r>
      <w:r w:rsidRPr="00785F5F">
        <w:br/>
        <w:t xml:space="preserve">i zachorowalności zawodowej w szpitalach. Jednak, jeśli tym zabiegom nie towarzyszy nauczanie rozpoznawania zagrożeń, motywowanie do stosowania bezpiecznych metod pracy i zachęcanie do przewidywania skutków podejmowanych decyzji, to efekt profilaktyczny zakupionej techniki będzie niewielki. Źle dobrany, nieodpowiednio wyszkolony, niedostatecznie poinstruowany, </w:t>
      </w:r>
      <w:r w:rsidRPr="00785F5F">
        <w:br/>
        <w:t>a przede wszystkim niechcący pracować z myślą o bezpieczeństwie pracownik medyczny</w:t>
      </w:r>
      <w:r w:rsidRPr="00785F5F">
        <w:rPr>
          <w:rStyle w:val="Odwoanieprzypisudolnego"/>
        </w:rPr>
        <w:footnoteReference w:id="1"/>
      </w:r>
      <w:r w:rsidRPr="00785F5F">
        <w:t xml:space="preserve"> może zniweczyć efekt najlepszej i najbezpieczniejszej techniki.</w:t>
      </w:r>
      <w:r w:rsidRPr="00785F5F">
        <w:rPr>
          <w:rStyle w:val="Odwoanieprzypisudolnego"/>
        </w:rPr>
        <w:footnoteReference w:id="2"/>
      </w:r>
      <w:r w:rsidRPr="00785F5F">
        <w:t xml:space="preserve"> </w:t>
      </w:r>
    </w:p>
    <w:p w:rsidR="008C3148" w:rsidRPr="00785F5F" w:rsidRDefault="008C3148" w:rsidP="008C3148">
      <w:pPr>
        <w:ind w:firstLine="708"/>
        <w:jc w:val="both"/>
      </w:pPr>
    </w:p>
    <w:p w:rsidR="008C3148" w:rsidRPr="00152CAD" w:rsidRDefault="008C3148" w:rsidP="008C3148">
      <w:pPr>
        <w:pStyle w:val="Nagwek"/>
        <w:tabs>
          <w:tab w:val="clear" w:pos="4536"/>
          <w:tab w:val="clear" w:pos="9072"/>
        </w:tabs>
        <w:jc w:val="center"/>
        <w:rPr>
          <w:color w:val="0000FF"/>
        </w:rPr>
      </w:pPr>
      <w:r w:rsidRPr="00785F5F">
        <w:rPr>
          <w:color w:val="0000FF"/>
        </w:rPr>
        <w:t>PRACĘ OD RAZU PISZEMY ZGODNIE Z POWYŻSZYMI WYTYCZNYMI. Bo poprawki są najgorsze!!!!!!!</w:t>
      </w:r>
    </w:p>
    <w:p w:rsidR="008C3148" w:rsidRDefault="008C3148"/>
    <w:sectPr w:rsidR="008C3148" w:rsidSect="00367D08">
      <w:pgSz w:w="12240" w:h="15840"/>
      <w:pgMar w:top="1418" w:right="1418"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F31" w:rsidRDefault="00BE1F31" w:rsidP="008C3148">
      <w:r>
        <w:separator/>
      </w:r>
    </w:p>
  </w:endnote>
  <w:endnote w:type="continuationSeparator" w:id="0">
    <w:p w:rsidR="00BE1F31" w:rsidRDefault="00BE1F31" w:rsidP="008C3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7" w:usb1="08070000" w:usb2="00000010" w:usb3="00000000" w:csb0="0002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F31" w:rsidRDefault="00BE1F31" w:rsidP="008C3148">
      <w:r>
        <w:separator/>
      </w:r>
    </w:p>
  </w:footnote>
  <w:footnote w:type="continuationSeparator" w:id="0">
    <w:p w:rsidR="00BE1F31" w:rsidRDefault="00BE1F31" w:rsidP="008C3148">
      <w:r>
        <w:continuationSeparator/>
      </w:r>
    </w:p>
  </w:footnote>
  <w:footnote w:id="1">
    <w:p w:rsidR="002B3A63" w:rsidRDefault="002B3A63" w:rsidP="008C3148">
      <w:pPr>
        <w:pStyle w:val="Tekstprzypisudolnego"/>
        <w:jc w:val="both"/>
      </w:pPr>
      <w:r>
        <w:rPr>
          <w:rStyle w:val="Odwoanieprzypisudolnego"/>
        </w:rPr>
        <w:footnoteRef/>
      </w:r>
      <w:r>
        <w:t xml:space="preserve"> </w:t>
      </w:r>
      <w:r>
        <w:rPr>
          <w:color w:val="000000"/>
        </w:rPr>
        <w:t xml:space="preserve">Za pracownika medycznego, zgodnie z definicją zawartą w Ustawie z dnia 30 sierpnia 1991 r. </w:t>
      </w:r>
      <w:r>
        <w:rPr>
          <w:i/>
          <w:iCs/>
          <w:color w:val="000000"/>
        </w:rPr>
        <w:t>o zakładach opieki zdrowotnej</w:t>
      </w:r>
      <w:r>
        <w:rPr>
          <w:color w:val="000000"/>
        </w:rPr>
        <w:t xml:space="preserve"> (Dz. U z 1991 r., Nr 91, poz. 408) uważa się osobę, która na podstawie odrębnych przepisów uprawniona jest do udzielania świadczeń zdrowotnych, oraz osobę legitymującą się nabyciem fachowych kwalifikacji do udzielania świadczeń zdrowotnych w określonym zakresie lub w określonej dziedzinie medycyny. W niniejszej rozprawie mianem </w:t>
      </w:r>
      <w:r>
        <w:rPr>
          <w:i/>
          <w:iCs/>
          <w:color w:val="000000"/>
        </w:rPr>
        <w:t>pracowników medycznych</w:t>
      </w:r>
      <w:r>
        <w:rPr>
          <w:color w:val="000000"/>
        </w:rPr>
        <w:t xml:space="preserve"> określa się lekarzy, pielęgniarki oraz położne ze względu na bezpośredni kontakt z pacjentem oraz wspólne zagrożenia zawodowe.</w:t>
      </w:r>
    </w:p>
  </w:footnote>
  <w:footnote w:id="2">
    <w:p w:rsidR="002B3A63" w:rsidRDefault="002B3A63" w:rsidP="008C3148">
      <w:pPr>
        <w:pStyle w:val="Tekstprzypisudolnego"/>
      </w:pPr>
      <w:r>
        <w:rPr>
          <w:rStyle w:val="Odwoanieprzypisudolnego"/>
        </w:rPr>
        <w:footnoteRef/>
      </w:r>
      <w:r>
        <w:t xml:space="preserve"> Por. R. </w:t>
      </w:r>
      <w:r>
        <w:t xml:space="preserve">Studenski, </w:t>
      </w:r>
      <w:r>
        <w:rPr>
          <w:i/>
          <w:iCs/>
        </w:rPr>
        <w:t xml:space="preserve">Organizacja bezpiecznej pracy w przedsiębiorstwie, </w:t>
      </w:r>
      <w:r>
        <w:t>Gliwice 1996, s. 162.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olor w:val="000000"/>
      </w:rPr>
    </w:lvl>
    <w:lvl w:ilvl="3">
      <w:start w:val="1"/>
      <w:numFmt w:val="bullet"/>
      <w:lvlText w:val="●"/>
      <w:lvlJc w:val="left"/>
      <w:pPr>
        <w:tabs>
          <w:tab w:val="num" w:pos="1800"/>
        </w:tabs>
        <w:ind w:left="1800" w:hanging="360"/>
      </w:pPr>
      <w:rPr>
        <w:rFonts w:ascii="StarSymbol" w:hAnsi="StarSymbol"/>
        <w:color w:val="000000"/>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olor w:val="000000"/>
      </w:rPr>
    </w:lvl>
    <w:lvl w:ilvl="6">
      <w:start w:val="1"/>
      <w:numFmt w:val="bullet"/>
      <w:lvlText w:val="●"/>
      <w:lvlJc w:val="left"/>
      <w:pPr>
        <w:tabs>
          <w:tab w:val="num" w:pos="2880"/>
        </w:tabs>
        <w:ind w:left="2880" w:hanging="360"/>
      </w:pPr>
      <w:rPr>
        <w:rFonts w:ascii="StarSymbol" w:hAnsi="StarSymbol"/>
        <w:color w:val="000000"/>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olor w:val="000000"/>
      </w:rPr>
    </w:lvl>
  </w:abstractNum>
  <w:abstractNum w:abstractNumId="3" w15:restartNumberingAfterBreak="0">
    <w:nsid w:val="05327269"/>
    <w:multiLevelType w:val="hybridMultilevel"/>
    <w:tmpl w:val="6AA0D6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AB743D"/>
    <w:multiLevelType w:val="multilevel"/>
    <w:tmpl w:val="00000012"/>
    <w:lvl w:ilvl="0">
      <w:start w:val="1"/>
      <w:numFmt w:val="decimal"/>
      <w:lvlText w:val="%1."/>
      <w:lvlJc w:val="left"/>
      <w:pPr>
        <w:tabs>
          <w:tab w:val="num" w:pos="1065"/>
        </w:tabs>
        <w:ind w:left="1065" w:hanging="360"/>
      </w:pPr>
    </w:lvl>
    <w:lvl w:ilvl="1">
      <w:start w:val="1"/>
      <w:numFmt w:val="decimal"/>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5" w15:restartNumberingAfterBreak="0">
    <w:nsid w:val="1B485B36"/>
    <w:multiLevelType w:val="hybridMultilevel"/>
    <w:tmpl w:val="D3CCB188"/>
    <w:lvl w:ilvl="0" w:tplc="4BB27D3C">
      <w:start w:val="1"/>
      <w:numFmt w:val="bullet"/>
      <w:lvlText w:val=""/>
      <w:lvlJc w:val="left"/>
      <w:pPr>
        <w:tabs>
          <w:tab w:val="num" w:pos="720"/>
        </w:tabs>
        <w:ind w:left="720" w:hanging="360"/>
      </w:pPr>
      <w:rPr>
        <w:rFonts w:ascii="Wingdings" w:hAnsi="Wingdings" w:hint="default"/>
      </w:rPr>
    </w:lvl>
    <w:lvl w:ilvl="1" w:tplc="CB9E0124">
      <w:start w:val="1"/>
      <w:numFmt w:val="decimal"/>
      <w:lvlText w:val="%2."/>
      <w:lvlJc w:val="left"/>
      <w:pPr>
        <w:tabs>
          <w:tab w:val="num" w:pos="1440"/>
        </w:tabs>
        <w:ind w:left="1440" w:hanging="360"/>
      </w:pPr>
    </w:lvl>
    <w:lvl w:ilvl="2" w:tplc="34286014">
      <w:start w:val="1"/>
      <w:numFmt w:val="decimal"/>
      <w:lvlText w:val="%3."/>
      <w:lvlJc w:val="left"/>
      <w:pPr>
        <w:tabs>
          <w:tab w:val="num" w:pos="2160"/>
        </w:tabs>
        <w:ind w:left="2160" w:hanging="360"/>
      </w:pPr>
    </w:lvl>
    <w:lvl w:ilvl="3" w:tplc="651EA06C">
      <w:start w:val="1"/>
      <w:numFmt w:val="decimal"/>
      <w:lvlText w:val="%4."/>
      <w:lvlJc w:val="left"/>
      <w:pPr>
        <w:tabs>
          <w:tab w:val="num" w:pos="2880"/>
        </w:tabs>
        <w:ind w:left="2880" w:hanging="360"/>
      </w:pPr>
    </w:lvl>
    <w:lvl w:ilvl="4" w:tplc="CA72FA6E">
      <w:start w:val="1"/>
      <w:numFmt w:val="decimal"/>
      <w:lvlText w:val="%5."/>
      <w:lvlJc w:val="left"/>
      <w:pPr>
        <w:tabs>
          <w:tab w:val="num" w:pos="3600"/>
        </w:tabs>
        <w:ind w:left="3600" w:hanging="360"/>
      </w:pPr>
    </w:lvl>
    <w:lvl w:ilvl="5" w:tplc="FA40F7F8">
      <w:start w:val="1"/>
      <w:numFmt w:val="decimal"/>
      <w:lvlText w:val="%6."/>
      <w:lvlJc w:val="left"/>
      <w:pPr>
        <w:tabs>
          <w:tab w:val="num" w:pos="4320"/>
        </w:tabs>
        <w:ind w:left="4320" w:hanging="360"/>
      </w:pPr>
    </w:lvl>
    <w:lvl w:ilvl="6" w:tplc="8F38F044">
      <w:start w:val="1"/>
      <w:numFmt w:val="decimal"/>
      <w:lvlText w:val="%7."/>
      <w:lvlJc w:val="left"/>
      <w:pPr>
        <w:tabs>
          <w:tab w:val="num" w:pos="5040"/>
        </w:tabs>
        <w:ind w:left="5040" w:hanging="360"/>
      </w:pPr>
    </w:lvl>
    <w:lvl w:ilvl="7" w:tplc="00F4E25E">
      <w:start w:val="1"/>
      <w:numFmt w:val="decimal"/>
      <w:lvlText w:val="%8."/>
      <w:lvlJc w:val="left"/>
      <w:pPr>
        <w:tabs>
          <w:tab w:val="num" w:pos="5760"/>
        </w:tabs>
        <w:ind w:left="5760" w:hanging="360"/>
      </w:pPr>
    </w:lvl>
    <w:lvl w:ilvl="8" w:tplc="EDE04F22">
      <w:start w:val="1"/>
      <w:numFmt w:val="decimal"/>
      <w:lvlText w:val="%9."/>
      <w:lvlJc w:val="left"/>
      <w:pPr>
        <w:tabs>
          <w:tab w:val="num" w:pos="6480"/>
        </w:tabs>
        <w:ind w:left="6480" w:hanging="360"/>
      </w:pPr>
    </w:lvl>
  </w:abstractNum>
  <w:abstractNum w:abstractNumId="6" w15:restartNumberingAfterBreak="0">
    <w:nsid w:val="1C4E25D3"/>
    <w:multiLevelType w:val="hybridMultilevel"/>
    <w:tmpl w:val="A54C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92346A"/>
    <w:multiLevelType w:val="hybridMultilevel"/>
    <w:tmpl w:val="0BF4F28C"/>
    <w:lvl w:ilvl="0" w:tplc="04150001">
      <w:start w:val="1"/>
      <w:numFmt w:val="bullet"/>
      <w:lvlText w:val=""/>
      <w:lvlJc w:val="left"/>
      <w:pPr>
        <w:tabs>
          <w:tab w:val="num" w:pos="3945"/>
        </w:tabs>
        <w:ind w:left="3945" w:hanging="360"/>
      </w:pPr>
      <w:rPr>
        <w:rFonts w:ascii="Symbol" w:hAnsi="Symbol" w:hint="default"/>
      </w:rPr>
    </w:lvl>
    <w:lvl w:ilvl="1" w:tplc="04150003">
      <w:start w:val="1"/>
      <w:numFmt w:val="bullet"/>
      <w:lvlText w:val="o"/>
      <w:lvlJc w:val="left"/>
      <w:pPr>
        <w:tabs>
          <w:tab w:val="num" w:pos="4665"/>
        </w:tabs>
        <w:ind w:left="4665" w:hanging="360"/>
      </w:pPr>
      <w:rPr>
        <w:rFonts w:ascii="Courier New" w:hAnsi="Courier New" w:cs="Courier New" w:hint="default"/>
      </w:rPr>
    </w:lvl>
    <w:lvl w:ilvl="2" w:tplc="04150005" w:tentative="1">
      <w:start w:val="1"/>
      <w:numFmt w:val="bullet"/>
      <w:lvlText w:val=""/>
      <w:lvlJc w:val="left"/>
      <w:pPr>
        <w:tabs>
          <w:tab w:val="num" w:pos="5385"/>
        </w:tabs>
        <w:ind w:left="5385" w:hanging="360"/>
      </w:pPr>
      <w:rPr>
        <w:rFonts w:ascii="Wingdings" w:hAnsi="Wingdings" w:hint="default"/>
      </w:rPr>
    </w:lvl>
    <w:lvl w:ilvl="3" w:tplc="04150001" w:tentative="1">
      <w:start w:val="1"/>
      <w:numFmt w:val="bullet"/>
      <w:lvlText w:val=""/>
      <w:lvlJc w:val="left"/>
      <w:pPr>
        <w:tabs>
          <w:tab w:val="num" w:pos="6105"/>
        </w:tabs>
        <w:ind w:left="6105" w:hanging="360"/>
      </w:pPr>
      <w:rPr>
        <w:rFonts w:ascii="Symbol" w:hAnsi="Symbol" w:hint="default"/>
      </w:rPr>
    </w:lvl>
    <w:lvl w:ilvl="4" w:tplc="04150003" w:tentative="1">
      <w:start w:val="1"/>
      <w:numFmt w:val="bullet"/>
      <w:lvlText w:val="o"/>
      <w:lvlJc w:val="left"/>
      <w:pPr>
        <w:tabs>
          <w:tab w:val="num" w:pos="6825"/>
        </w:tabs>
        <w:ind w:left="6825" w:hanging="360"/>
      </w:pPr>
      <w:rPr>
        <w:rFonts w:ascii="Courier New" w:hAnsi="Courier New" w:cs="Courier New" w:hint="default"/>
      </w:rPr>
    </w:lvl>
    <w:lvl w:ilvl="5" w:tplc="04150005" w:tentative="1">
      <w:start w:val="1"/>
      <w:numFmt w:val="bullet"/>
      <w:lvlText w:val=""/>
      <w:lvlJc w:val="left"/>
      <w:pPr>
        <w:tabs>
          <w:tab w:val="num" w:pos="7545"/>
        </w:tabs>
        <w:ind w:left="7545" w:hanging="360"/>
      </w:pPr>
      <w:rPr>
        <w:rFonts w:ascii="Wingdings" w:hAnsi="Wingdings" w:hint="default"/>
      </w:rPr>
    </w:lvl>
    <w:lvl w:ilvl="6" w:tplc="04150001" w:tentative="1">
      <w:start w:val="1"/>
      <w:numFmt w:val="bullet"/>
      <w:lvlText w:val=""/>
      <w:lvlJc w:val="left"/>
      <w:pPr>
        <w:tabs>
          <w:tab w:val="num" w:pos="8265"/>
        </w:tabs>
        <w:ind w:left="8265" w:hanging="360"/>
      </w:pPr>
      <w:rPr>
        <w:rFonts w:ascii="Symbol" w:hAnsi="Symbol" w:hint="default"/>
      </w:rPr>
    </w:lvl>
    <w:lvl w:ilvl="7" w:tplc="04150003" w:tentative="1">
      <w:start w:val="1"/>
      <w:numFmt w:val="bullet"/>
      <w:lvlText w:val="o"/>
      <w:lvlJc w:val="left"/>
      <w:pPr>
        <w:tabs>
          <w:tab w:val="num" w:pos="8985"/>
        </w:tabs>
        <w:ind w:left="8985" w:hanging="360"/>
      </w:pPr>
      <w:rPr>
        <w:rFonts w:ascii="Courier New" w:hAnsi="Courier New" w:cs="Courier New" w:hint="default"/>
      </w:rPr>
    </w:lvl>
    <w:lvl w:ilvl="8" w:tplc="04150005" w:tentative="1">
      <w:start w:val="1"/>
      <w:numFmt w:val="bullet"/>
      <w:lvlText w:val=""/>
      <w:lvlJc w:val="left"/>
      <w:pPr>
        <w:tabs>
          <w:tab w:val="num" w:pos="9705"/>
        </w:tabs>
        <w:ind w:left="9705" w:hanging="360"/>
      </w:pPr>
      <w:rPr>
        <w:rFonts w:ascii="Wingdings" w:hAnsi="Wingdings" w:hint="default"/>
      </w:rPr>
    </w:lvl>
  </w:abstractNum>
  <w:abstractNum w:abstractNumId="8" w15:restartNumberingAfterBreak="0">
    <w:nsid w:val="1EF14C9E"/>
    <w:multiLevelType w:val="hybridMultilevel"/>
    <w:tmpl w:val="1264E92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980D8D"/>
    <w:multiLevelType w:val="hybridMultilevel"/>
    <w:tmpl w:val="381AAF0C"/>
    <w:lvl w:ilvl="0" w:tplc="04150003">
      <w:start w:val="1"/>
      <w:numFmt w:val="bullet"/>
      <w:lvlText w:val="o"/>
      <w:lvlJc w:val="left"/>
      <w:pPr>
        <w:tabs>
          <w:tab w:val="num" w:pos="1785"/>
        </w:tabs>
        <w:ind w:left="1785" w:hanging="360"/>
      </w:pPr>
      <w:rPr>
        <w:rFonts w:ascii="Courier New" w:hAnsi="Courier New" w:cs="Courier New" w:hint="default"/>
      </w:rPr>
    </w:lvl>
    <w:lvl w:ilvl="1" w:tplc="04150003" w:tentative="1">
      <w:start w:val="1"/>
      <w:numFmt w:val="bullet"/>
      <w:lvlText w:val="o"/>
      <w:lvlJc w:val="left"/>
      <w:pPr>
        <w:tabs>
          <w:tab w:val="num" w:pos="2505"/>
        </w:tabs>
        <w:ind w:left="2505" w:hanging="360"/>
      </w:pPr>
      <w:rPr>
        <w:rFonts w:ascii="Courier New" w:hAnsi="Courier New" w:cs="Courier New" w:hint="default"/>
      </w:rPr>
    </w:lvl>
    <w:lvl w:ilvl="2" w:tplc="04150005" w:tentative="1">
      <w:start w:val="1"/>
      <w:numFmt w:val="bullet"/>
      <w:lvlText w:val=""/>
      <w:lvlJc w:val="left"/>
      <w:pPr>
        <w:tabs>
          <w:tab w:val="num" w:pos="3225"/>
        </w:tabs>
        <w:ind w:left="3225" w:hanging="360"/>
      </w:pPr>
      <w:rPr>
        <w:rFonts w:ascii="Wingdings" w:hAnsi="Wingdings" w:hint="default"/>
      </w:rPr>
    </w:lvl>
    <w:lvl w:ilvl="3" w:tplc="04150001">
      <w:start w:val="1"/>
      <w:numFmt w:val="bullet"/>
      <w:lvlText w:val=""/>
      <w:lvlJc w:val="left"/>
      <w:pPr>
        <w:tabs>
          <w:tab w:val="num" w:pos="3945"/>
        </w:tabs>
        <w:ind w:left="3945" w:hanging="360"/>
      </w:pPr>
      <w:rPr>
        <w:rFonts w:ascii="Symbol" w:hAnsi="Symbol" w:hint="default"/>
      </w:rPr>
    </w:lvl>
    <w:lvl w:ilvl="4" w:tplc="04150003" w:tentative="1">
      <w:start w:val="1"/>
      <w:numFmt w:val="bullet"/>
      <w:lvlText w:val="o"/>
      <w:lvlJc w:val="left"/>
      <w:pPr>
        <w:tabs>
          <w:tab w:val="num" w:pos="4665"/>
        </w:tabs>
        <w:ind w:left="4665" w:hanging="360"/>
      </w:pPr>
      <w:rPr>
        <w:rFonts w:ascii="Courier New" w:hAnsi="Courier New" w:cs="Courier New" w:hint="default"/>
      </w:rPr>
    </w:lvl>
    <w:lvl w:ilvl="5" w:tplc="04150005" w:tentative="1">
      <w:start w:val="1"/>
      <w:numFmt w:val="bullet"/>
      <w:lvlText w:val=""/>
      <w:lvlJc w:val="left"/>
      <w:pPr>
        <w:tabs>
          <w:tab w:val="num" w:pos="5385"/>
        </w:tabs>
        <w:ind w:left="5385" w:hanging="360"/>
      </w:pPr>
      <w:rPr>
        <w:rFonts w:ascii="Wingdings" w:hAnsi="Wingdings" w:hint="default"/>
      </w:rPr>
    </w:lvl>
    <w:lvl w:ilvl="6" w:tplc="04150001" w:tentative="1">
      <w:start w:val="1"/>
      <w:numFmt w:val="bullet"/>
      <w:lvlText w:val=""/>
      <w:lvlJc w:val="left"/>
      <w:pPr>
        <w:tabs>
          <w:tab w:val="num" w:pos="6105"/>
        </w:tabs>
        <w:ind w:left="6105" w:hanging="360"/>
      </w:pPr>
      <w:rPr>
        <w:rFonts w:ascii="Symbol" w:hAnsi="Symbol" w:hint="default"/>
      </w:rPr>
    </w:lvl>
    <w:lvl w:ilvl="7" w:tplc="04150003" w:tentative="1">
      <w:start w:val="1"/>
      <w:numFmt w:val="bullet"/>
      <w:lvlText w:val="o"/>
      <w:lvlJc w:val="left"/>
      <w:pPr>
        <w:tabs>
          <w:tab w:val="num" w:pos="6825"/>
        </w:tabs>
        <w:ind w:left="6825" w:hanging="360"/>
      </w:pPr>
      <w:rPr>
        <w:rFonts w:ascii="Courier New" w:hAnsi="Courier New" w:cs="Courier New" w:hint="default"/>
      </w:rPr>
    </w:lvl>
    <w:lvl w:ilvl="8" w:tplc="04150005" w:tentative="1">
      <w:start w:val="1"/>
      <w:numFmt w:val="bullet"/>
      <w:lvlText w:val=""/>
      <w:lvlJc w:val="left"/>
      <w:pPr>
        <w:tabs>
          <w:tab w:val="num" w:pos="7545"/>
        </w:tabs>
        <w:ind w:left="7545" w:hanging="360"/>
      </w:pPr>
      <w:rPr>
        <w:rFonts w:ascii="Wingdings" w:hAnsi="Wingdings" w:hint="default"/>
      </w:rPr>
    </w:lvl>
  </w:abstractNum>
  <w:abstractNum w:abstractNumId="10" w15:restartNumberingAfterBreak="0">
    <w:nsid w:val="22985DDB"/>
    <w:multiLevelType w:val="hybridMultilevel"/>
    <w:tmpl w:val="BD2233DC"/>
    <w:lvl w:ilvl="0" w:tplc="00000010">
      <w:start w:val="1"/>
      <w:numFmt w:val="decimal"/>
      <w:lvlText w:val="%1."/>
      <w:lvlJc w:val="left"/>
      <w:pPr>
        <w:tabs>
          <w:tab w:val="num" w:pos="1065"/>
        </w:tabs>
        <w:ind w:left="1065"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55A2F36"/>
    <w:multiLevelType w:val="hybridMultilevel"/>
    <w:tmpl w:val="BCD4AF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C1F6B2F"/>
    <w:multiLevelType w:val="hybridMultilevel"/>
    <w:tmpl w:val="89F023F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E292266"/>
    <w:multiLevelType w:val="hybridMultilevel"/>
    <w:tmpl w:val="DCF667C6"/>
    <w:lvl w:ilvl="0" w:tplc="92C2C58C">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07C3D51"/>
    <w:multiLevelType w:val="hybridMultilevel"/>
    <w:tmpl w:val="3580FBB4"/>
    <w:lvl w:ilvl="0" w:tplc="EEC6BB96">
      <w:start w:val="2"/>
      <w:numFmt w:val="decimal"/>
      <w:lvlText w:val="%1."/>
      <w:lvlJc w:val="left"/>
      <w:pPr>
        <w:tabs>
          <w:tab w:val="num" w:pos="1170"/>
        </w:tabs>
        <w:ind w:left="1170" w:hanging="360"/>
      </w:pPr>
      <w:rPr>
        <w:rFonts w:hint="default"/>
        <w:color w:val="FF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4F30BC7"/>
    <w:multiLevelType w:val="hybridMultilevel"/>
    <w:tmpl w:val="295AD0FC"/>
    <w:lvl w:ilvl="0" w:tplc="04150003">
      <w:start w:val="1"/>
      <w:numFmt w:val="bullet"/>
      <w:lvlText w:val="o"/>
      <w:lvlJc w:val="left"/>
      <w:pPr>
        <w:tabs>
          <w:tab w:val="num" w:pos="1785"/>
        </w:tabs>
        <w:ind w:left="1785" w:hanging="360"/>
      </w:pPr>
      <w:rPr>
        <w:rFonts w:ascii="Courier New" w:hAnsi="Courier New" w:cs="Courier New" w:hint="default"/>
      </w:rPr>
    </w:lvl>
    <w:lvl w:ilvl="1" w:tplc="04150003" w:tentative="1">
      <w:start w:val="1"/>
      <w:numFmt w:val="bullet"/>
      <w:lvlText w:val="o"/>
      <w:lvlJc w:val="left"/>
      <w:pPr>
        <w:tabs>
          <w:tab w:val="num" w:pos="2505"/>
        </w:tabs>
        <w:ind w:left="2505" w:hanging="360"/>
      </w:pPr>
      <w:rPr>
        <w:rFonts w:ascii="Courier New" w:hAnsi="Courier New" w:cs="Courier New" w:hint="default"/>
      </w:rPr>
    </w:lvl>
    <w:lvl w:ilvl="2" w:tplc="04150005" w:tentative="1">
      <w:start w:val="1"/>
      <w:numFmt w:val="bullet"/>
      <w:lvlText w:val=""/>
      <w:lvlJc w:val="left"/>
      <w:pPr>
        <w:tabs>
          <w:tab w:val="num" w:pos="3225"/>
        </w:tabs>
        <w:ind w:left="3225" w:hanging="360"/>
      </w:pPr>
      <w:rPr>
        <w:rFonts w:ascii="Wingdings" w:hAnsi="Wingdings" w:hint="default"/>
      </w:rPr>
    </w:lvl>
    <w:lvl w:ilvl="3" w:tplc="04150001" w:tentative="1">
      <w:start w:val="1"/>
      <w:numFmt w:val="bullet"/>
      <w:lvlText w:val=""/>
      <w:lvlJc w:val="left"/>
      <w:pPr>
        <w:tabs>
          <w:tab w:val="num" w:pos="3945"/>
        </w:tabs>
        <w:ind w:left="3945" w:hanging="360"/>
      </w:pPr>
      <w:rPr>
        <w:rFonts w:ascii="Symbol" w:hAnsi="Symbol" w:hint="default"/>
      </w:rPr>
    </w:lvl>
    <w:lvl w:ilvl="4" w:tplc="04150003" w:tentative="1">
      <w:start w:val="1"/>
      <w:numFmt w:val="bullet"/>
      <w:lvlText w:val="o"/>
      <w:lvlJc w:val="left"/>
      <w:pPr>
        <w:tabs>
          <w:tab w:val="num" w:pos="4665"/>
        </w:tabs>
        <w:ind w:left="4665" w:hanging="360"/>
      </w:pPr>
      <w:rPr>
        <w:rFonts w:ascii="Courier New" w:hAnsi="Courier New" w:cs="Courier New" w:hint="default"/>
      </w:rPr>
    </w:lvl>
    <w:lvl w:ilvl="5" w:tplc="04150005" w:tentative="1">
      <w:start w:val="1"/>
      <w:numFmt w:val="bullet"/>
      <w:lvlText w:val=""/>
      <w:lvlJc w:val="left"/>
      <w:pPr>
        <w:tabs>
          <w:tab w:val="num" w:pos="5385"/>
        </w:tabs>
        <w:ind w:left="5385" w:hanging="360"/>
      </w:pPr>
      <w:rPr>
        <w:rFonts w:ascii="Wingdings" w:hAnsi="Wingdings" w:hint="default"/>
      </w:rPr>
    </w:lvl>
    <w:lvl w:ilvl="6" w:tplc="04150001" w:tentative="1">
      <w:start w:val="1"/>
      <w:numFmt w:val="bullet"/>
      <w:lvlText w:val=""/>
      <w:lvlJc w:val="left"/>
      <w:pPr>
        <w:tabs>
          <w:tab w:val="num" w:pos="6105"/>
        </w:tabs>
        <w:ind w:left="6105" w:hanging="360"/>
      </w:pPr>
      <w:rPr>
        <w:rFonts w:ascii="Symbol" w:hAnsi="Symbol" w:hint="default"/>
      </w:rPr>
    </w:lvl>
    <w:lvl w:ilvl="7" w:tplc="04150003" w:tentative="1">
      <w:start w:val="1"/>
      <w:numFmt w:val="bullet"/>
      <w:lvlText w:val="o"/>
      <w:lvlJc w:val="left"/>
      <w:pPr>
        <w:tabs>
          <w:tab w:val="num" w:pos="6825"/>
        </w:tabs>
        <w:ind w:left="6825" w:hanging="360"/>
      </w:pPr>
      <w:rPr>
        <w:rFonts w:ascii="Courier New" w:hAnsi="Courier New" w:cs="Courier New" w:hint="default"/>
      </w:rPr>
    </w:lvl>
    <w:lvl w:ilvl="8" w:tplc="04150005" w:tentative="1">
      <w:start w:val="1"/>
      <w:numFmt w:val="bullet"/>
      <w:lvlText w:val=""/>
      <w:lvlJc w:val="left"/>
      <w:pPr>
        <w:tabs>
          <w:tab w:val="num" w:pos="7545"/>
        </w:tabs>
        <w:ind w:left="7545" w:hanging="360"/>
      </w:pPr>
      <w:rPr>
        <w:rFonts w:ascii="Wingdings" w:hAnsi="Wingdings" w:hint="default"/>
      </w:rPr>
    </w:lvl>
  </w:abstractNum>
  <w:abstractNum w:abstractNumId="16" w15:restartNumberingAfterBreak="0">
    <w:nsid w:val="43585B9E"/>
    <w:multiLevelType w:val="hybridMultilevel"/>
    <w:tmpl w:val="F46EA29A"/>
    <w:lvl w:ilvl="0" w:tplc="484277D2">
      <w:start w:val="1"/>
      <w:numFmt w:val="bullet"/>
      <w:lvlText w:val="-"/>
      <w:lvlJc w:val="left"/>
      <w:pPr>
        <w:tabs>
          <w:tab w:val="num" w:pos="720"/>
        </w:tabs>
        <w:ind w:left="720" w:hanging="360"/>
      </w:pPr>
      <w:rPr>
        <w:rFonts w:ascii="Courier New" w:hAnsi="Courier New"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15:restartNumberingAfterBreak="0">
    <w:nsid w:val="4766631A"/>
    <w:multiLevelType w:val="hybridMultilevel"/>
    <w:tmpl w:val="6B18E53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9993183"/>
    <w:multiLevelType w:val="hybridMultilevel"/>
    <w:tmpl w:val="54C6829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AAD1117"/>
    <w:multiLevelType w:val="hybridMultilevel"/>
    <w:tmpl w:val="7298C1AC"/>
    <w:lvl w:ilvl="0" w:tplc="C6E032DC">
      <w:start w:val="1"/>
      <w:numFmt w:val="decimal"/>
      <w:lvlText w:val="%1."/>
      <w:lvlJc w:val="left"/>
      <w:pPr>
        <w:ind w:left="360" w:hanging="360"/>
      </w:pPr>
      <w:rPr>
        <w:rFonts w:cs="Times New Roman" w:hint="default"/>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15:restartNumberingAfterBreak="0">
    <w:nsid w:val="55CC3A92"/>
    <w:multiLevelType w:val="multilevel"/>
    <w:tmpl w:val="0DB8B7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7F356EB"/>
    <w:multiLevelType w:val="hybridMultilevel"/>
    <w:tmpl w:val="7E7A72E6"/>
    <w:lvl w:ilvl="0" w:tplc="85EAFCB4">
      <w:start w:val="1"/>
      <w:numFmt w:val="lowerLetter"/>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E0B0DE6"/>
    <w:multiLevelType w:val="hybridMultilevel"/>
    <w:tmpl w:val="1E38AF80"/>
    <w:lvl w:ilvl="0" w:tplc="76BEC36E">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1D91D7C"/>
    <w:multiLevelType w:val="hybridMultilevel"/>
    <w:tmpl w:val="A918A64C"/>
    <w:lvl w:ilvl="0" w:tplc="00000015">
      <w:start w:val="1"/>
      <w:numFmt w:val="decimal"/>
      <w:lvlText w:val="%1."/>
      <w:lvlJc w:val="left"/>
      <w:pPr>
        <w:tabs>
          <w:tab w:val="num" w:pos="1065"/>
        </w:tabs>
        <w:ind w:left="1065"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242518C"/>
    <w:multiLevelType w:val="hybridMultilevel"/>
    <w:tmpl w:val="66FE845E"/>
    <w:lvl w:ilvl="0" w:tplc="04150019">
      <w:start w:val="1"/>
      <w:numFmt w:val="lowerLetter"/>
      <w:lvlText w:val="%1."/>
      <w:lvlJc w:val="left"/>
      <w:pPr>
        <w:ind w:left="1080" w:hanging="360"/>
      </w:pPr>
      <w:rPr>
        <w:rFonts w:cs="Times New Roman" w:hint="default"/>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6B8101D6"/>
    <w:multiLevelType w:val="hybridMultilevel"/>
    <w:tmpl w:val="262A888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2475A0B"/>
    <w:multiLevelType w:val="multilevel"/>
    <w:tmpl w:val="2098E14A"/>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7" w15:restartNumberingAfterBreak="0">
    <w:nsid w:val="73391C35"/>
    <w:multiLevelType w:val="hybridMultilevel"/>
    <w:tmpl w:val="15E0AA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E6E1B85"/>
    <w:multiLevelType w:val="multilevel"/>
    <w:tmpl w:val="0DB8B7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F303AEC"/>
    <w:multiLevelType w:val="hybridMultilevel"/>
    <w:tmpl w:val="4B44EF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 w:numId="4">
    <w:abstractNumId w:val="20"/>
  </w:num>
  <w:num w:numId="5">
    <w:abstractNumId w:val="28"/>
  </w:num>
  <w:num w:numId="6">
    <w:abstractNumId w:val="23"/>
  </w:num>
  <w:num w:numId="7">
    <w:abstractNumId w:val="10"/>
  </w:num>
  <w:num w:numId="8">
    <w:abstractNumId w:val="25"/>
  </w:num>
  <w:num w:numId="9">
    <w:abstractNumId w:val="17"/>
  </w:num>
  <w:num w:numId="10">
    <w:abstractNumId w:val="12"/>
  </w:num>
  <w:num w:numId="11">
    <w:abstractNumId w:val="15"/>
  </w:num>
  <w:num w:numId="12">
    <w:abstractNumId w:val="18"/>
  </w:num>
  <w:num w:numId="13">
    <w:abstractNumId w:val="4"/>
  </w:num>
  <w:num w:numId="14">
    <w:abstractNumId w:val="9"/>
  </w:num>
  <w:num w:numId="15">
    <w:abstractNumId w:val="7"/>
  </w:num>
  <w:num w:numId="16">
    <w:abstractNumId w:val="13"/>
  </w:num>
  <w:num w:numId="17">
    <w:abstractNumId w:val="11"/>
  </w:num>
  <w:num w:numId="18">
    <w:abstractNumId w:val="26"/>
  </w:num>
  <w:num w:numId="19">
    <w:abstractNumId w:val="21"/>
  </w:num>
  <w:num w:numId="20">
    <w:abstractNumId w:val="29"/>
  </w:num>
  <w:num w:numId="21">
    <w:abstractNumId w:val="27"/>
  </w:num>
  <w:num w:numId="22">
    <w:abstractNumId w:val="3"/>
  </w:num>
  <w:num w:numId="23">
    <w:abstractNumId w:val="22"/>
  </w:num>
  <w:num w:numId="24">
    <w:abstractNumId w:val="14"/>
  </w:num>
  <w:num w:numId="25">
    <w:abstractNumId w:val="6"/>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9"/>
  </w:num>
  <w:num w:numId="29">
    <w:abstractNumId w:val="24"/>
  </w:num>
  <w:num w:numId="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7A74"/>
    <w:rsid w:val="00070ED4"/>
    <w:rsid w:val="00123970"/>
    <w:rsid w:val="001273EE"/>
    <w:rsid w:val="001427C3"/>
    <w:rsid w:val="00165D1E"/>
    <w:rsid w:val="001F76C2"/>
    <w:rsid w:val="00234182"/>
    <w:rsid w:val="002426E4"/>
    <w:rsid w:val="002B3A63"/>
    <w:rsid w:val="00355063"/>
    <w:rsid w:val="00367D08"/>
    <w:rsid w:val="0038690A"/>
    <w:rsid w:val="004A16CC"/>
    <w:rsid w:val="004D7C5D"/>
    <w:rsid w:val="004E29D8"/>
    <w:rsid w:val="00550A31"/>
    <w:rsid w:val="00590E44"/>
    <w:rsid w:val="005F04FF"/>
    <w:rsid w:val="00617F4D"/>
    <w:rsid w:val="00664D73"/>
    <w:rsid w:val="0067325F"/>
    <w:rsid w:val="00725B48"/>
    <w:rsid w:val="007314B3"/>
    <w:rsid w:val="0073335C"/>
    <w:rsid w:val="00752BD2"/>
    <w:rsid w:val="00785F5F"/>
    <w:rsid w:val="008A5308"/>
    <w:rsid w:val="008C3148"/>
    <w:rsid w:val="008C4D67"/>
    <w:rsid w:val="008F38F2"/>
    <w:rsid w:val="0090310A"/>
    <w:rsid w:val="00A068BC"/>
    <w:rsid w:val="00A43226"/>
    <w:rsid w:val="00A61925"/>
    <w:rsid w:val="00AC2424"/>
    <w:rsid w:val="00AE397A"/>
    <w:rsid w:val="00B101EF"/>
    <w:rsid w:val="00B35BEA"/>
    <w:rsid w:val="00B86CA4"/>
    <w:rsid w:val="00BE1F31"/>
    <w:rsid w:val="00C510EF"/>
    <w:rsid w:val="00D65B1B"/>
    <w:rsid w:val="00D67A74"/>
    <w:rsid w:val="00DC4ED7"/>
    <w:rsid w:val="00DC56A2"/>
    <w:rsid w:val="00DD6A1F"/>
    <w:rsid w:val="00DD6A2D"/>
    <w:rsid w:val="00E63478"/>
    <w:rsid w:val="00EC025B"/>
    <w:rsid w:val="00ED670A"/>
    <w:rsid w:val="00EE2C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56A6"/>
  <w15:docId w15:val="{CDA259C0-BB5F-4F67-82BC-FEE6544F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67A7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C31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D67A74"/>
    <w:pPr>
      <w:keepNext/>
      <w:jc w:val="center"/>
      <w:outlineLvl w:val="1"/>
    </w:pPr>
    <w:rPr>
      <w:b/>
      <w:bCs/>
      <w:sz w:val="28"/>
    </w:rPr>
  </w:style>
  <w:style w:type="paragraph" w:styleId="Nagwek3">
    <w:name w:val="heading 3"/>
    <w:basedOn w:val="Normalny"/>
    <w:next w:val="Normalny"/>
    <w:link w:val="Nagwek3Znak"/>
    <w:qFormat/>
    <w:rsid w:val="00D67A74"/>
    <w:pPr>
      <w:keepNext/>
      <w:jc w:val="center"/>
      <w:outlineLvl w:val="2"/>
    </w:pPr>
    <w:rPr>
      <w:b/>
      <w:bCs/>
    </w:rPr>
  </w:style>
  <w:style w:type="paragraph" w:styleId="Nagwek4">
    <w:name w:val="heading 4"/>
    <w:basedOn w:val="Normalny"/>
    <w:next w:val="Normalny"/>
    <w:link w:val="Nagwek4Znak"/>
    <w:qFormat/>
    <w:rsid w:val="00D67A74"/>
    <w:pPr>
      <w:keepNext/>
      <w:outlineLvl w:val="3"/>
    </w:pPr>
    <w:rPr>
      <w:b/>
      <w:bCs/>
      <w:sz w:val="28"/>
    </w:rPr>
  </w:style>
  <w:style w:type="paragraph" w:styleId="Nagwek5">
    <w:name w:val="heading 5"/>
    <w:basedOn w:val="Normalny"/>
    <w:next w:val="Normalny"/>
    <w:link w:val="Nagwek5Znak"/>
    <w:qFormat/>
    <w:rsid w:val="00D67A74"/>
    <w:pPr>
      <w:keepNext/>
      <w:ind w:firstLine="708"/>
      <w:jc w:val="center"/>
      <w:outlineLvl w:val="4"/>
    </w:pPr>
    <w:rPr>
      <w:b/>
      <w:szCs w:val="20"/>
    </w:rPr>
  </w:style>
  <w:style w:type="paragraph" w:styleId="Nagwek6">
    <w:name w:val="heading 6"/>
    <w:basedOn w:val="Normalny"/>
    <w:next w:val="Normalny"/>
    <w:link w:val="Nagwek6Znak"/>
    <w:qFormat/>
    <w:rsid w:val="00D67A74"/>
    <w:pPr>
      <w:keepNext/>
      <w:jc w:val="center"/>
      <w:outlineLvl w:val="5"/>
    </w:pPr>
    <w:rPr>
      <w:b/>
      <w:bCs/>
      <w:color w:val="000000"/>
      <w:sz w:val="28"/>
    </w:rPr>
  </w:style>
  <w:style w:type="paragraph" w:styleId="Nagwek7">
    <w:name w:val="heading 7"/>
    <w:basedOn w:val="Normalny"/>
    <w:next w:val="Normalny"/>
    <w:link w:val="Nagwek7Znak"/>
    <w:qFormat/>
    <w:rsid w:val="00D67A74"/>
    <w:pPr>
      <w:keepNext/>
      <w:outlineLvl w:val="6"/>
    </w:pPr>
    <w:rPr>
      <w:b/>
      <w:bCs/>
      <w:sz w:val="36"/>
    </w:rPr>
  </w:style>
  <w:style w:type="paragraph" w:styleId="Nagwek9">
    <w:name w:val="heading 9"/>
    <w:basedOn w:val="Normalny"/>
    <w:next w:val="Normalny"/>
    <w:link w:val="Nagwek9Znak"/>
    <w:qFormat/>
    <w:rsid w:val="00D67A74"/>
    <w:pPr>
      <w:keepNext/>
      <w:jc w:val="both"/>
      <w:outlineLvl w:val="8"/>
    </w:pPr>
    <w:rPr>
      <w:rFonts w:ascii="Arial" w:hAnsi="Arial" w:cs="Arial"/>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67A74"/>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rsid w:val="00D67A74"/>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rsid w:val="00D67A74"/>
    <w:rPr>
      <w:rFonts w:ascii="Times New Roman" w:eastAsia="Times New Roman" w:hAnsi="Times New Roman" w:cs="Times New Roman"/>
      <w:b/>
      <w:bCs/>
      <w:sz w:val="28"/>
      <w:szCs w:val="24"/>
      <w:lang w:eastAsia="pl-PL"/>
    </w:rPr>
  </w:style>
  <w:style w:type="character" w:customStyle="1" w:styleId="Nagwek5Znak">
    <w:name w:val="Nagłówek 5 Znak"/>
    <w:basedOn w:val="Domylnaczcionkaakapitu"/>
    <w:link w:val="Nagwek5"/>
    <w:rsid w:val="00D67A74"/>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D67A74"/>
    <w:rPr>
      <w:rFonts w:ascii="Times New Roman" w:eastAsia="Times New Roman" w:hAnsi="Times New Roman" w:cs="Times New Roman"/>
      <w:b/>
      <w:bCs/>
      <w:color w:val="000000"/>
      <w:sz w:val="28"/>
      <w:szCs w:val="24"/>
      <w:lang w:eastAsia="pl-PL"/>
    </w:rPr>
  </w:style>
  <w:style w:type="character" w:customStyle="1" w:styleId="Nagwek7Znak">
    <w:name w:val="Nagłówek 7 Znak"/>
    <w:basedOn w:val="Domylnaczcionkaakapitu"/>
    <w:link w:val="Nagwek7"/>
    <w:rsid w:val="00D67A74"/>
    <w:rPr>
      <w:rFonts w:ascii="Times New Roman" w:eastAsia="Times New Roman" w:hAnsi="Times New Roman" w:cs="Times New Roman"/>
      <w:b/>
      <w:bCs/>
      <w:sz w:val="36"/>
      <w:szCs w:val="24"/>
      <w:lang w:eastAsia="pl-PL"/>
    </w:rPr>
  </w:style>
  <w:style w:type="character" w:customStyle="1" w:styleId="Nagwek9Znak">
    <w:name w:val="Nagłówek 9 Znak"/>
    <w:basedOn w:val="Domylnaczcionkaakapitu"/>
    <w:link w:val="Nagwek9"/>
    <w:rsid w:val="00D67A74"/>
    <w:rPr>
      <w:rFonts w:ascii="Arial" w:eastAsia="Times New Roman" w:hAnsi="Arial" w:cs="Arial"/>
      <w:sz w:val="24"/>
      <w:szCs w:val="24"/>
      <w:u w:val="single"/>
      <w:lang w:eastAsia="pl-PL"/>
    </w:rPr>
  </w:style>
  <w:style w:type="paragraph" w:styleId="Tekstpodstawowy">
    <w:name w:val="Body Text"/>
    <w:basedOn w:val="Normalny"/>
    <w:link w:val="TekstpodstawowyZnak"/>
    <w:rsid w:val="00D67A74"/>
    <w:pPr>
      <w:jc w:val="both"/>
    </w:pPr>
    <w:rPr>
      <w:rFonts w:ascii="Arial" w:hAnsi="Arial" w:cs="Arial"/>
      <w:b/>
      <w:bCs/>
    </w:rPr>
  </w:style>
  <w:style w:type="character" w:customStyle="1" w:styleId="TekstpodstawowyZnak">
    <w:name w:val="Tekst podstawowy Znak"/>
    <w:basedOn w:val="Domylnaczcionkaakapitu"/>
    <w:link w:val="Tekstpodstawowy"/>
    <w:rsid w:val="00D67A74"/>
    <w:rPr>
      <w:rFonts w:ascii="Arial" w:eastAsia="Times New Roman" w:hAnsi="Arial" w:cs="Arial"/>
      <w:b/>
      <w:bCs/>
      <w:sz w:val="24"/>
      <w:szCs w:val="24"/>
      <w:lang w:eastAsia="pl-PL"/>
    </w:rPr>
  </w:style>
  <w:style w:type="paragraph" w:customStyle="1" w:styleId="Zawartotabeli">
    <w:name w:val="Zawartość tabeli"/>
    <w:basedOn w:val="Normalny"/>
    <w:rsid w:val="00D67A74"/>
    <w:pPr>
      <w:widowControl w:val="0"/>
      <w:suppressLineNumbers/>
      <w:suppressAutoHyphens/>
    </w:pPr>
    <w:rPr>
      <w:rFonts w:eastAsia="Lucida Sans Unicode"/>
    </w:rPr>
  </w:style>
  <w:style w:type="paragraph" w:styleId="Akapitzlist">
    <w:name w:val="List Paragraph"/>
    <w:basedOn w:val="Normalny"/>
    <w:uiPriority w:val="34"/>
    <w:qFormat/>
    <w:rsid w:val="005F04FF"/>
    <w:pPr>
      <w:spacing w:after="200" w:line="276" w:lineRule="auto"/>
      <w:ind w:left="720"/>
      <w:contextualSpacing/>
    </w:pPr>
    <w:rPr>
      <w:rFonts w:ascii="Calibri" w:eastAsia="Calibri" w:hAnsi="Calibri"/>
      <w:sz w:val="22"/>
      <w:szCs w:val="22"/>
      <w:lang w:eastAsia="en-US"/>
    </w:rPr>
  </w:style>
  <w:style w:type="character" w:customStyle="1" w:styleId="Nagwek1Znak">
    <w:name w:val="Nagłówek 1 Znak"/>
    <w:basedOn w:val="Domylnaczcionkaakapitu"/>
    <w:link w:val="Nagwek1"/>
    <w:uiPriority w:val="9"/>
    <w:rsid w:val="008C3148"/>
    <w:rPr>
      <w:rFonts w:asciiTheme="majorHAnsi" w:eastAsiaTheme="majorEastAsia" w:hAnsiTheme="majorHAnsi" w:cstheme="majorBidi"/>
      <w:b/>
      <w:bCs/>
      <w:color w:val="365F91" w:themeColor="accent1" w:themeShade="BF"/>
      <w:sz w:val="28"/>
      <w:szCs w:val="28"/>
      <w:lang w:eastAsia="pl-PL"/>
    </w:rPr>
  </w:style>
  <w:style w:type="paragraph" w:styleId="Tytu">
    <w:name w:val="Title"/>
    <w:basedOn w:val="Normalny"/>
    <w:link w:val="TytuZnak"/>
    <w:qFormat/>
    <w:rsid w:val="008C3148"/>
    <w:pPr>
      <w:jc w:val="center"/>
    </w:pPr>
    <w:rPr>
      <w:sz w:val="28"/>
    </w:rPr>
  </w:style>
  <w:style w:type="character" w:customStyle="1" w:styleId="TytuZnak">
    <w:name w:val="Tytuł Znak"/>
    <w:basedOn w:val="Domylnaczcionkaakapitu"/>
    <w:link w:val="Tytu"/>
    <w:rsid w:val="008C3148"/>
    <w:rPr>
      <w:rFonts w:ascii="Times New Roman" w:eastAsia="Times New Roman" w:hAnsi="Times New Roman" w:cs="Times New Roman"/>
      <w:sz w:val="28"/>
      <w:szCs w:val="24"/>
      <w:lang w:eastAsia="pl-PL"/>
    </w:rPr>
  </w:style>
  <w:style w:type="paragraph" w:styleId="Nagwek">
    <w:name w:val="header"/>
    <w:basedOn w:val="Normalny"/>
    <w:link w:val="NagwekZnak"/>
    <w:semiHidden/>
    <w:rsid w:val="008C3148"/>
    <w:pPr>
      <w:tabs>
        <w:tab w:val="center" w:pos="4536"/>
        <w:tab w:val="right" w:pos="9072"/>
      </w:tabs>
    </w:pPr>
  </w:style>
  <w:style w:type="character" w:customStyle="1" w:styleId="NagwekZnak">
    <w:name w:val="Nagłówek Znak"/>
    <w:basedOn w:val="Domylnaczcionkaakapitu"/>
    <w:link w:val="Nagwek"/>
    <w:semiHidden/>
    <w:rsid w:val="008C3148"/>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semiHidden/>
    <w:rsid w:val="008C3148"/>
    <w:rPr>
      <w:sz w:val="20"/>
      <w:szCs w:val="20"/>
    </w:rPr>
  </w:style>
  <w:style w:type="character" w:customStyle="1" w:styleId="TekstprzypisudolnegoZnak">
    <w:name w:val="Tekst przypisu dolnego Znak"/>
    <w:basedOn w:val="Domylnaczcionkaakapitu"/>
    <w:link w:val="Tekstprzypisudolnego"/>
    <w:semiHidden/>
    <w:rsid w:val="008C3148"/>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8C3148"/>
    <w:rPr>
      <w:vertAlign w:val="superscript"/>
    </w:rPr>
  </w:style>
  <w:style w:type="character" w:styleId="Hipercze">
    <w:name w:val="Hyperlink"/>
    <w:basedOn w:val="Domylnaczcionkaakapitu"/>
    <w:semiHidden/>
    <w:rsid w:val="008C3148"/>
    <w:rPr>
      <w:color w:val="0000FF"/>
      <w:u w:val="single"/>
    </w:rPr>
  </w:style>
  <w:style w:type="paragraph" w:styleId="Tekstpodstawowywcity3">
    <w:name w:val="Body Text Indent 3"/>
    <w:basedOn w:val="Normalny"/>
    <w:link w:val="Tekstpodstawowywcity3Znak"/>
    <w:uiPriority w:val="99"/>
    <w:unhideWhenUsed/>
    <w:rsid w:val="0090310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90310A"/>
    <w:rPr>
      <w:rFonts w:ascii="Times New Roman" w:eastAsia="Times New Roman" w:hAnsi="Times New Roman" w:cs="Times New Roman"/>
      <w:sz w:val="16"/>
      <w:szCs w:val="16"/>
      <w:lang w:eastAsia="pl-PL"/>
    </w:rPr>
  </w:style>
  <w:style w:type="character" w:customStyle="1" w:styleId="FontStyle14">
    <w:name w:val="Font Style14"/>
    <w:uiPriority w:val="99"/>
    <w:rsid w:val="0090310A"/>
    <w:rPr>
      <w:rFonts w:ascii="Times New Roman" w:hAnsi="Times New Roman"/>
      <w:b/>
      <w:i/>
      <w:sz w:val="30"/>
    </w:rPr>
  </w:style>
  <w:style w:type="character" w:styleId="UyteHipercze">
    <w:name w:val="FollowedHyperlink"/>
    <w:basedOn w:val="Domylnaczcionkaakapitu"/>
    <w:uiPriority w:val="99"/>
    <w:semiHidden/>
    <w:unhideWhenUsed/>
    <w:rsid w:val="00070E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sa.edu.pl/project/obrony-prac/" TargetMode="External"/><Relationship Id="rId13" Type="http://schemas.openxmlformats.org/officeDocument/2006/relationships/hyperlink" Target="https://wsa.edu.pl/project/obrony-prac/" TargetMode="External"/><Relationship Id="rId3" Type="http://schemas.openxmlformats.org/officeDocument/2006/relationships/settings" Target="settings.xml"/><Relationship Id="rId7" Type="http://schemas.openxmlformats.org/officeDocument/2006/relationships/hyperlink" Target="https://wsa.edu.pl/project/obrony-prac/" TargetMode="External"/><Relationship Id="rId12" Type="http://schemas.openxmlformats.org/officeDocument/2006/relationships/hyperlink" Target="https://wsa.edu.pl/project/obrony-pra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sa.edu.pl/project/obrony-pra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sa.edu.pl/project/obrony-prac/" TargetMode="External"/><Relationship Id="rId4" Type="http://schemas.openxmlformats.org/officeDocument/2006/relationships/webSettings" Target="webSettings.xml"/><Relationship Id="rId9" Type="http://schemas.openxmlformats.org/officeDocument/2006/relationships/hyperlink" Target="https://wsa.edu.pl/project/obrony-prac/" TargetMode="External"/><Relationship Id="rId14" Type="http://schemas.openxmlformats.org/officeDocument/2006/relationships/hyperlink" Target="http://www.pielegniarstw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10</Pages>
  <Words>3019</Words>
  <Characters>18117</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Wyższa Szkoła Agrobiznesu w Łomży</Company>
  <LinksUpToDate>false</LinksUpToDate>
  <CharactersWithSpaces>21094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Ponichtera</dc:creator>
  <cp:lastModifiedBy>Piotr Ponichtera</cp:lastModifiedBy>
  <cp:revision>12</cp:revision>
  <cp:lastPrinted>2014-12-08T14:03:00Z</cp:lastPrinted>
  <dcterms:created xsi:type="dcterms:W3CDTF">2014-12-05T08:59:00Z</dcterms:created>
  <dcterms:modified xsi:type="dcterms:W3CDTF">2021-12-03T10:29:00Z</dcterms:modified>
</cp:coreProperties>
</file>